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6D25" w:rsidRPr="004153C3" w:rsidRDefault="00CA67BB" w:rsidP="00D16D25">
      <w:pPr>
        <w:pStyle w:val="Corpotesto"/>
        <w:rPr>
          <w:bCs w:val="0"/>
          <w:sz w:val="22"/>
          <w:szCs w:val="22"/>
        </w:rPr>
      </w:pPr>
      <w:r>
        <w:rPr>
          <w:bCs w:val="0"/>
          <w:sz w:val="22"/>
          <w:szCs w:val="22"/>
        </w:rPr>
        <w:t xml:space="preserve">Allegato 1 </w:t>
      </w:r>
    </w:p>
    <w:p w:rsidR="00D16D25" w:rsidRPr="004153C3" w:rsidRDefault="00D16D25" w:rsidP="00D16D25">
      <w:pPr>
        <w:pStyle w:val="Corpotesto"/>
        <w:rPr>
          <w:bCs w:val="0"/>
          <w:sz w:val="22"/>
          <w:szCs w:val="22"/>
        </w:rPr>
      </w:pPr>
    </w:p>
    <w:p w:rsidR="003C5A84" w:rsidRDefault="003C5A84" w:rsidP="003C5A84">
      <w:pPr>
        <w:pStyle w:val="sche3"/>
        <w:tabs>
          <w:tab w:val="left" w:pos="720"/>
        </w:tabs>
        <w:jc w:val="left"/>
        <w:outlineLvl w:val="0"/>
        <w:rPr>
          <w:b/>
          <w:bCs/>
          <w:sz w:val="22"/>
          <w:szCs w:val="22"/>
          <w:lang w:val="it-IT"/>
        </w:rPr>
      </w:pPr>
      <w:r w:rsidRPr="003C5A84">
        <w:rPr>
          <w:b/>
          <w:bCs/>
          <w:sz w:val="22"/>
          <w:szCs w:val="22"/>
          <w:lang w:val="it-IT"/>
        </w:rPr>
        <w:t xml:space="preserve">La presente istanza deve essere </w:t>
      </w:r>
      <w:r w:rsidR="00F404A6">
        <w:rPr>
          <w:b/>
          <w:bCs/>
          <w:sz w:val="22"/>
          <w:szCs w:val="22"/>
          <w:lang w:val="it-IT"/>
        </w:rPr>
        <w:t xml:space="preserve">presentata </w:t>
      </w:r>
      <w:r w:rsidRPr="003C5A84">
        <w:rPr>
          <w:b/>
          <w:bCs/>
          <w:sz w:val="22"/>
          <w:szCs w:val="22"/>
          <w:lang w:val="it-IT"/>
        </w:rPr>
        <w:t>da:</w:t>
      </w:r>
    </w:p>
    <w:p w:rsidR="003E766F" w:rsidRDefault="003E766F" w:rsidP="003C5A84">
      <w:pPr>
        <w:pStyle w:val="sche3"/>
        <w:tabs>
          <w:tab w:val="left" w:pos="720"/>
        </w:tabs>
        <w:jc w:val="left"/>
        <w:outlineLvl w:val="0"/>
        <w:rPr>
          <w:b/>
          <w:bCs/>
          <w:sz w:val="22"/>
          <w:szCs w:val="22"/>
          <w:lang w:val="it-IT"/>
        </w:rPr>
      </w:pPr>
    </w:p>
    <w:p w:rsidR="00ED16E8" w:rsidRPr="003C5A84" w:rsidRDefault="00ED16E8" w:rsidP="003C5A84">
      <w:pPr>
        <w:pStyle w:val="sche3"/>
        <w:tabs>
          <w:tab w:val="left" w:pos="720"/>
        </w:tabs>
        <w:jc w:val="left"/>
        <w:outlineLvl w:val="0"/>
        <w:rPr>
          <w:b/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>- in caso di</w:t>
      </w:r>
      <w:r w:rsidR="003E766F">
        <w:rPr>
          <w:b/>
          <w:bCs/>
          <w:sz w:val="22"/>
          <w:szCs w:val="22"/>
          <w:lang w:val="it-IT"/>
        </w:rPr>
        <w:t xml:space="preserve"> CONCORRENTE SINGOLO:</w:t>
      </w:r>
    </w:p>
    <w:p w:rsidR="003C5A84" w:rsidRPr="003C5A84" w:rsidRDefault="003C5A84" w:rsidP="003C5A84">
      <w:pPr>
        <w:pStyle w:val="sche3"/>
        <w:numPr>
          <w:ilvl w:val="0"/>
          <w:numId w:val="1"/>
        </w:numPr>
        <w:suppressAutoHyphens/>
        <w:autoSpaceDN/>
        <w:adjustRightInd/>
        <w:jc w:val="left"/>
        <w:rPr>
          <w:b/>
          <w:bCs/>
          <w:sz w:val="22"/>
          <w:szCs w:val="22"/>
          <w:lang w:val="it-IT"/>
        </w:rPr>
      </w:pPr>
      <w:proofErr w:type="gramStart"/>
      <w:r w:rsidRPr="003C5A84">
        <w:rPr>
          <w:b/>
          <w:bCs/>
          <w:sz w:val="22"/>
          <w:szCs w:val="22"/>
          <w:lang w:val="it-IT"/>
        </w:rPr>
        <w:t>dal</w:t>
      </w:r>
      <w:proofErr w:type="gramEnd"/>
      <w:r w:rsidRPr="003C5A84">
        <w:rPr>
          <w:b/>
          <w:bCs/>
          <w:sz w:val="22"/>
          <w:szCs w:val="22"/>
          <w:lang w:val="it-IT"/>
        </w:rPr>
        <w:t xml:space="preserve"> libero professionista individuale</w:t>
      </w:r>
      <w:r w:rsidR="00FA4796">
        <w:rPr>
          <w:b/>
          <w:bCs/>
          <w:sz w:val="22"/>
          <w:szCs w:val="22"/>
          <w:lang w:val="it-IT"/>
        </w:rPr>
        <w:t>;</w:t>
      </w:r>
    </w:p>
    <w:p w:rsidR="003C5A84" w:rsidRPr="003C5A84" w:rsidRDefault="003C5A84" w:rsidP="003C5A84">
      <w:pPr>
        <w:pStyle w:val="sche3"/>
        <w:numPr>
          <w:ilvl w:val="0"/>
          <w:numId w:val="1"/>
        </w:numPr>
        <w:suppressAutoHyphens/>
        <w:autoSpaceDN/>
        <w:adjustRightInd/>
        <w:jc w:val="left"/>
        <w:rPr>
          <w:b/>
          <w:bCs/>
          <w:sz w:val="22"/>
          <w:szCs w:val="22"/>
          <w:lang w:val="it-IT"/>
        </w:rPr>
      </w:pPr>
      <w:proofErr w:type="gramStart"/>
      <w:r w:rsidRPr="003C5A84">
        <w:rPr>
          <w:b/>
          <w:bCs/>
          <w:sz w:val="22"/>
          <w:szCs w:val="22"/>
          <w:lang w:val="it-IT"/>
        </w:rPr>
        <w:t>dallo</w:t>
      </w:r>
      <w:proofErr w:type="gramEnd"/>
      <w:r w:rsidRPr="003C5A84">
        <w:rPr>
          <w:b/>
          <w:bCs/>
          <w:sz w:val="22"/>
          <w:szCs w:val="22"/>
          <w:lang w:val="it-IT"/>
        </w:rPr>
        <w:t xml:space="preserve"> studio associato (</w:t>
      </w:r>
      <w:r w:rsidR="00FA4796">
        <w:rPr>
          <w:b/>
          <w:bCs/>
          <w:sz w:val="22"/>
          <w:szCs w:val="22"/>
          <w:lang w:val="it-IT"/>
        </w:rPr>
        <w:t>un’unica istanza</w:t>
      </w:r>
      <w:r w:rsidR="00200C04">
        <w:rPr>
          <w:b/>
          <w:bCs/>
          <w:sz w:val="22"/>
          <w:szCs w:val="22"/>
          <w:lang w:val="it-IT"/>
        </w:rPr>
        <w:t xml:space="preserve"> compilata e</w:t>
      </w:r>
      <w:r w:rsidR="00FA4796">
        <w:rPr>
          <w:b/>
          <w:bCs/>
          <w:sz w:val="22"/>
          <w:szCs w:val="22"/>
          <w:lang w:val="it-IT"/>
        </w:rPr>
        <w:t xml:space="preserve"> </w:t>
      </w:r>
      <w:r w:rsidRPr="003C5A84">
        <w:rPr>
          <w:b/>
          <w:bCs/>
          <w:sz w:val="22"/>
          <w:szCs w:val="22"/>
          <w:lang w:val="it-IT"/>
        </w:rPr>
        <w:t>sottoscritta da tutti i professionisti associati)</w:t>
      </w:r>
      <w:r w:rsidR="00FA4796">
        <w:rPr>
          <w:b/>
          <w:bCs/>
          <w:sz w:val="22"/>
          <w:szCs w:val="22"/>
          <w:lang w:val="it-IT"/>
        </w:rPr>
        <w:t>;</w:t>
      </w:r>
    </w:p>
    <w:p w:rsidR="003C5A84" w:rsidRPr="003C5A84" w:rsidRDefault="003C5A84" w:rsidP="003C5A84">
      <w:pPr>
        <w:pStyle w:val="sche3"/>
        <w:numPr>
          <w:ilvl w:val="0"/>
          <w:numId w:val="1"/>
        </w:numPr>
        <w:suppressAutoHyphens/>
        <w:autoSpaceDN/>
        <w:adjustRightInd/>
        <w:jc w:val="left"/>
        <w:rPr>
          <w:b/>
          <w:bCs/>
          <w:sz w:val="22"/>
          <w:szCs w:val="22"/>
          <w:lang w:val="it-IT"/>
        </w:rPr>
      </w:pPr>
      <w:proofErr w:type="gramStart"/>
      <w:r w:rsidRPr="003C5A84">
        <w:rPr>
          <w:b/>
          <w:bCs/>
          <w:sz w:val="22"/>
          <w:szCs w:val="22"/>
          <w:lang w:val="it-IT"/>
        </w:rPr>
        <w:t>dal</w:t>
      </w:r>
      <w:proofErr w:type="gramEnd"/>
      <w:r w:rsidRPr="003C5A84">
        <w:rPr>
          <w:b/>
          <w:bCs/>
          <w:sz w:val="22"/>
          <w:szCs w:val="22"/>
          <w:lang w:val="it-IT"/>
        </w:rPr>
        <w:t xml:space="preserve"> legale rappresentante della società di professionisti</w:t>
      </w:r>
      <w:r w:rsidR="0081070E">
        <w:rPr>
          <w:b/>
          <w:bCs/>
          <w:sz w:val="22"/>
          <w:szCs w:val="22"/>
          <w:lang w:val="it-IT"/>
        </w:rPr>
        <w:t>;</w:t>
      </w:r>
    </w:p>
    <w:p w:rsidR="003C5A84" w:rsidRPr="003C5A84" w:rsidRDefault="003C5A84" w:rsidP="003C5A84">
      <w:pPr>
        <w:pStyle w:val="sche3"/>
        <w:numPr>
          <w:ilvl w:val="0"/>
          <w:numId w:val="1"/>
        </w:numPr>
        <w:suppressAutoHyphens/>
        <w:autoSpaceDN/>
        <w:adjustRightInd/>
        <w:jc w:val="left"/>
        <w:rPr>
          <w:b/>
          <w:bCs/>
          <w:sz w:val="22"/>
          <w:szCs w:val="22"/>
          <w:lang w:val="it-IT"/>
        </w:rPr>
      </w:pPr>
      <w:proofErr w:type="gramStart"/>
      <w:r w:rsidRPr="003C5A84">
        <w:rPr>
          <w:b/>
          <w:bCs/>
          <w:sz w:val="22"/>
          <w:szCs w:val="22"/>
          <w:lang w:val="it-IT"/>
        </w:rPr>
        <w:t>dal</w:t>
      </w:r>
      <w:proofErr w:type="gramEnd"/>
      <w:r w:rsidRPr="003C5A84">
        <w:rPr>
          <w:b/>
          <w:bCs/>
          <w:sz w:val="22"/>
          <w:szCs w:val="22"/>
          <w:lang w:val="it-IT"/>
        </w:rPr>
        <w:t xml:space="preserve"> legale rappresentante della società di ingegneria</w:t>
      </w:r>
      <w:r w:rsidR="0081070E">
        <w:rPr>
          <w:b/>
          <w:bCs/>
          <w:sz w:val="22"/>
          <w:szCs w:val="22"/>
          <w:lang w:val="it-IT"/>
        </w:rPr>
        <w:t>;</w:t>
      </w:r>
    </w:p>
    <w:p w:rsidR="003C5A84" w:rsidRPr="003C5A84" w:rsidRDefault="003C5A84" w:rsidP="003C5A84">
      <w:pPr>
        <w:pStyle w:val="sche3"/>
        <w:numPr>
          <w:ilvl w:val="0"/>
          <w:numId w:val="1"/>
        </w:numPr>
        <w:suppressAutoHyphens/>
        <w:autoSpaceDN/>
        <w:adjustRightInd/>
        <w:jc w:val="left"/>
        <w:rPr>
          <w:b/>
          <w:bCs/>
          <w:sz w:val="22"/>
          <w:szCs w:val="22"/>
          <w:lang w:val="it-IT"/>
        </w:rPr>
      </w:pPr>
      <w:proofErr w:type="gramStart"/>
      <w:r w:rsidRPr="003C5A84">
        <w:rPr>
          <w:b/>
          <w:bCs/>
          <w:sz w:val="22"/>
          <w:szCs w:val="22"/>
          <w:lang w:val="it-IT"/>
        </w:rPr>
        <w:t>dal</w:t>
      </w:r>
      <w:proofErr w:type="gramEnd"/>
      <w:r w:rsidRPr="003C5A84">
        <w:rPr>
          <w:b/>
          <w:bCs/>
          <w:sz w:val="22"/>
          <w:szCs w:val="22"/>
          <w:lang w:val="it-IT"/>
        </w:rPr>
        <w:t xml:space="preserve"> legale rappresentante del consorzio stabile</w:t>
      </w:r>
      <w:r w:rsidR="0081070E">
        <w:rPr>
          <w:b/>
          <w:bCs/>
          <w:sz w:val="22"/>
          <w:szCs w:val="22"/>
          <w:lang w:val="it-IT"/>
        </w:rPr>
        <w:t>;</w:t>
      </w:r>
    </w:p>
    <w:p w:rsidR="003C5A84" w:rsidRDefault="003C5A84" w:rsidP="003E766F">
      <w:pPr>
        <w:pStyle w:val="sche3"/>
        <w:suppressAutoHyphens/>
        <w:autoSpaceDN/>
        <w:adjustRightInd/>
        <w:ind w:left="720"/>
        <w:jc w:val="left"/>
        <w:rPr>
          <w:b/>
          <w:bCs/>
          <w:sz w:val="22"/>
          <w:szCs w:val="22"/>
          <w:lang w:val="it-IT"/>
        </w:rPr>
      </w:pPr>
    </w:p>
    <w:p w:rsidR="003E766F" w:rsidRPr="003C5A84" w:rsidRDefault="003E766F" w:rsidP="003E766F">
      <w:pPr>
        <w:pStyle w:val="sche3"/>
        <w:suppressAutoHyphens/>
        <w:autoSpaceDN/>
        <w:adjustRightInd/>
        <w:ind w:left="720"/>
        <w:jc w:val="left"/>
        <w:rPr>
          <w:b/>
          <w:bCs/>
          <w:sz w:val="22"/>
          <w:szCs w:val="22"/>
          <w:lang w:val="it-IT"/>
        </w:rPr>
      </w:pPr>
    </w:p>
    <w:p w:rsidR="007B2945" w:rsidRDefault="003E766F" w:rsidP="003E766F">
      <w:pPr>
        <w:pStyle w:val="sche3"/>
        <w:tabs>
          <w:tab w:val="left" w:pos="720"/>
        </w:tabs>
        <w:jc w:val="left"/>
        <w:outlineLvl w:val="0"/>
        <w:rPr>
          <w:b/>
          <w:bCs/>
          <w:sz w:val="22"/>
          <w:szCs w:val="22"/>
          <w:lang w:val="it-IT"/>
        </w:rPr>
      </w:pPr>
      <w:r>
        <w:rPr>
          <w:b/>
          <w:bCs/>
          <w:sz w:val="22"/>
          <w:szCs w:val="22"/>
          <w:lang w:val="it-IT"/>
        </w:rPr>
        <w:t xml:space="preserve">- in caso di </w:t>
      </w:r>
      <w:r w:rsidR="00F404A6">
        <w:rPr>
          <w:b/>
          <w:bCs/>
          <w:sz w:val="22"/>
          <w:szCs w:val="22"/>
          <w:lang w:val="it-IT"/>
        </w:rPr>
        <w:t>RAGGRUPPAMENTO TEMPORANEO DI CONCORRENTI</w:t>
      </w:r>
      <w:r w:rsidR="008E49D4">
        <w:rPr>
          <w:b/>
          <w:bCs/>
          <w:sz w:val="22"/>
          <w:szCs w:val="22"/>
          <w:lang w:val="it-IT"/>
        </w:rPr>
        <w:t>:</w:t>
      </w:r>
    </w:p>
    <w:p w:rsidR="003E766F" w:rsidRPr="003E766F" w:rsidRDefault="003E766F" w:rsidP="003E766F">
      <w:pPr>
        <w:pStyle w:val="sche3"/>
        <w:numPr>
          <w:ilvl w:val="0"/>
          <w:numId w:val="10"/>
        </w:numPr>
        <w:tabs>
          <w:tab w:val="left" w:pos="720"/>
        </w:tabs>
        <w:suppressAutoHyphens/>
        <w:autoSpaceDN/>
        <w:adjustRightInd/>
        <w:jc w:val="left"/>
        <w:rPr>
          <w:b/>
          <w:bCs/>
          <w:sz w:val="22"/>
          <w:szCs w:val="22"/>
          <w:lang w:val="it-IT"/>
        </w:rPr>
      </w:pPr>
      <w:proofErr w:type="gramStart"/>
      <w:r>
        <w:rPr>
          <w:b/>
          <w:bCs/>
          <w:sz w:val="22"/>
          <w:szCs w:val="22"/>
          <w:lang w:val="it-IT"/>
        </w:rPr>
        <w:t>da</w:t>
      </w:r>
      <w:proofErr w:type="gramEnd"/>
      <w:r>
        <w:rPr>
          <w:b/>
          <w:bCs/>
          <w:sz w:val="22"/>
          <w:szCs w:val="22"/>
          <w:lang w:val="it-IT"/>
        </w:rPr>
        <w:t xml:space="preserve"> </w:t>
      </w:r>
      <w:r w:rsidRPr="00CF16F7">
        <w:rPr>
          <w:b/>
          <w:bCs/>
          <w:sz w:val="22"/>
          <w:szCs w:val="22"/>
          <w:u w:val="single"/>
          <w:lang w:val="it-IT"/>
        </w:rPr>
        <w:t>tutti</w:t>
      </w:r>
      <w:r>
        <w:rPr>
          <w:b/>
          <w:bCs/>
          <w:sz w:val="22"/>
          <w:szCs w:val="22"/>
          <w:lang w:val="it-IT"/>
        </w:rPr>
        <w:t xml:space="preserve"> gli operatori economici che costituiscono il </w:t>
      </w:r>
      <w:r w:rsidR="00CF16F7">
        <w:rPr>
          <w:b/>
          <w:bCs/>
          <w:sz w:val="22"/>
          <w:szCs w:val="22"/>
          <w:lang w:val="it-IT"/>
        </w:rPr>
        <w:t>raggruppamento</w:t>
      </w:r>
      <w:r>
        <w:rPr>
          <w:b/>
          <w:bCs/>
          <w:sz w:val="22"/>
          <w:szCs w:val="22"/>
          <w:lang w:val="it-IT"/>
        </w:rPr>
        <w:t xml:space="preserve"> (un’ istanza </w:t>
      </w:r>
      <w:r w:rsidR="00F404A6">
        <w:rPr>
          <w:b/>
          <w:bCs/>
          <w:sz w:val="22"/>
          <w:szCs w:val="22"/>
          <w:lang w:val="it-IT"/>
        </w:rPr>
        <w:t>compilata e sottoscritta per</w:t>
      </w:r>
      <w:r>
        <w:rPr>
          <w:b/>
          <w:bCs/>
          <w:sz w:val="22"/>
          <w:szCs w:val="22"/>
          <w:lang w:val="it-IT"/>
        </w:rPr>
        <w:t xml:space="preserve"> </w:t>
      </w:r>
      <w:r w:rsidR="00F404A6">
        <w:rPr>
          <w:b/>
          <w:bCs/>
          <w:sz w:val="22"/>
          <w:szCs w:val="22"/>
          <w:lang w:val="it-IT"/>
        </w:rPr>
        <w:t xml:space="preserve">CIASCUNO dei componenti del raggruppamento </w:t>
      </w:r>
      <w:r>
        <w:rPr>
          <w:b/>
          <w:bCs/>
          <w:sz w:val="22"/>
          <w:szCs w:val="22"/>
          <w:lang w:val="it-IT"/>
        </w:rPr>
        <w:t>)</w:t>
      </w:r>
    </w:p>
    <w:p w:rsidR="007B2945" w:rsidRPr="004153C3" w:rsidRDefault="007B2945" w:rsidP="007B2945">
      <w:pPr>
        <w:pStyle w:val="Corpotesto"/>
        <w:jc w:val="center"/>
        <w:rPr>
          <w:sz w:val="22"/>
          <w:szCs w:val="22"/>
        </w:rPr>
      </w:pPr>
    </w:p>
    <w:p w:rsidR="007B2945" w:rsidRPr="004153C3" w:rsidRDefault="007B2945" w:rsidP="007B2945">
      <w:pPr>
        <w:pStyle w:val="sche22"/>
        <w:jc w:val="left"/>
        <w:rPr>
          <w:sz w:val="22"/>
          <w:szCs w:val="22"/>
          <w:lang w:val="it-IT"/>
        </w:rPr>
      </w:pPr>
    </w:p>
    <w:p w:rsidR="00ED28C8" w:rsidRDefault="00ED28C8" w:rsidP="007B2945">
      <w:pPr>
        <w:pStyle w:val="sche22"/>
        <w:ind w:left="4248" w:firstLine="708"/>
        <w:jc w:val="left"/>
        <w:rPr>
          <w:bCs/>
          <w:iCs/>
          <w:sz w:val="22"/>
          <w:szCs w:val="22"/>
          <w:lang w:val="it-IT"/>
        </w:rPr>
      </w:pPr>
    </w:p>
    <w:p w:rsidR="00ED28C8" w:rsidRDefault="00ED28C8" w:rsidP="007B2945">
      <w:pPr>
        <w:pStyle w:val="sche22"/>
        <w:ind w:left="4248" w:firstLine="708"/>
        <w:jc w:val="left"/>
        <w:rPr>
          <w:bCs/>
          <w:iCs/>
          <w:sz w:val="22"/>
          <w:szCs w:val="22"/>
          <w:lang w:val="it-IT"/>
        </w:rPr>
      </w:pPr>
    </w:p>
    <w:p w:rsidR="007B2945" w:rsidRPr="004153C3" w:rsidRDefault="007B2945" w:rsidP="00E574ED">
      <w:pPr>
        <w:pStyle w:val="sche22"/>
        <w:ind w:left="4956" w:firstLine="708"/>
        <w:jc w:val="left"/>
        <w:rPr>
          <w:bCs/>
          <w:iCs/>
          <w:sz w:val="22"/>
          <w:szCs w:val="22"/>
          <w:lang w:val="it-IT"/>
        </w:rPr>
      </w:pPr>
      <w:r w:rsidRPr="004153C3">
        <w:rPr>
          <w:bCs/>
          <w:iCs/>
          <w:sz w:val="22"/>
          <w:szCs w:val="22"/>
          <w:lang w:val="it-IT"/>
        </w:rPr>
        <w:t xml:space="preserve">All’Università degli Studi di </w:t>
      </w:r>
      <w:r w:rsidR="003748B3">
        <w:rPr>
          <w:bCs/>
          <w:iCs/>
          <w:sz w:val="22"/>
          <w:szCs w:val="22"/>
          <w:lang w:val="it-IT"/>
        </w:rPr>
        <w:t>Teramo</w:t>
      </w:r>
    </w:p>
    <w:p w:rsidR="007B2945" w:rsidRPr="004153C3" w:rsidRDefault="007B2945" w:rsidP="007B2945">
      <w:pPr>
        <w:pStyle w:val="sche22"/>
        <w:ind w:left="4956" w:firstLine="708"/>
        <w:jc w:val="left"/>
        <w:rPr>
          <w:bCs/>
          <w:iCs/>
          <w:sz w:val="22"/>
          <w:szCs w:val="22"/>
          <w:lang w:val="it-IT"/>
        </w:rPr>
      </w:pPr>
      <w:r w:rsidRPr="004153C3">
        <w:rPr>
          <w:bCs/>
          <w:iCs/>
          <w:sz w:val="22"/>
          <w:szCs w:val="22"/>
          <w:lang w:val="it-IT"/>
        </w:rPr>
        <w:t xml:space="preserve">Via </w:t>
      </w:r>
      <w:r w:rsidR="003748B3">
        <w:rPr>
          <w:bCs/>
          <w:iCs/>
          <w:sz w:val="22"/>
          <w:szCs w:val="22"/>
          <w:lang w:val="it-IT"/>
        </w:rPr>
        <w:t xml:space="preserve">R. </w:t>
      </w:r>
      <w:proofErr w:type="spellStart"/>
      <w:r w:rsidR="003748B3">
        <w:rPr>
          <w:bCs/>
          <w:iCs/>
          <w:sz w:val="22"/>
          <w:szCs w:val="22"/>
          <w:lang w:val="it-IT"/>
        </w:rPr>
        <w:t>Balzarini</w:t>
      </w:r>
      <w:proofErr w:type="spellEnd"/>
      <w:r w:rsidR="008D16A2">
        <w:rPr>
          <w:bCs/>
          <w:iCs/>
          <w:sz w:val="22"/>
          <w:szCs w:val="22"/>
          <w:lang w:val="it-IT"/>
        </w:rPr>
        <w:t xml:space="preserve">, </w:t>
      </w:r>
      <w:r w:rsidR="003748B3">
        <w:rPr>
          <w:bCs/>
          <w:iCs/>
          <w:sz w:val="22"/>
          <w:szCs w:val="22"/>
          <w:lang w:val="it-IT"/>
        </w:rPr>
        <w:t>1</w:t>
      </w:r>
      <w:r w:rsidR="00546FED">
        <w:rPr>
          <w:bCs/>
          <w:iCs/>
          <w:sz w:val="22"/>
          <w:szCs w:val="22"/>
          <w:lang w:val="it-IT"/>
        </w:rPr>
        <w:t xml:space="preserve"> 64100 Teramo</w:t>
      </w:r>
    </w:p>
    <w:p w:rsidR="00674A82" w:rsidRDefault="00674A82" w:rsidP="004B7CA7">
      <w:pPr>
        <w:pStyle w:val="Sottotitolo"/>
        <w:ind w:left="851" w:hanging="851"/>
        <w:jc w:val="both"/>
        <w:rPr>
          <w:rFonts w:ascii="Times New Roman" w:hAnsi="Times New Roman" w:cs="Times New Roman"/>
          <w:b/>
          <w:snapToGrid w:val="0"/>
          <w:sz w:val="22"/>
          <w:szCs w:val="22"/>
        </w:rPr>
      </w:pPr>
    </w:p>
    <w:p w:rsidR="00674A82" w:rsidRDefault="00674A82" w:rsidP="004B7CA7">
      <w:pPr>
        <w:pStyle w:val="Sottotitolo"/>
        <w:ind w:left="851" w:hanging="851"/>
        <w:jc w:val="both"/>
        <w:rPr>
          <w:rFonts w:ascii="Times New Roman" w:hAnsi="Times New Roman" w:cs="Times New Roman"/>
          <w:b/>
          <w:snapToGrid w:val="0"/>
          <w:sz w:val="22"/>
          <w:szCs w:val="22"/>
        </w:rPr>
      </w:pPr>
    </w:p>
    <w:p w:rsidR="009317EF" w:rsidRPr="00677FB1" w:rsidRDefault="007B2945" w:rsidP="004B7CA7">
      <w:pPr>
        <w:pStyle w:val="Sottotitolo"/>
        <w:ind w:left="851" w:hanging="851"/>
        <w:jc w:val="both"/>
      </w:pPr>
      <w:r w:rsidRPr="004153C3">
        <w:rPr>
          <w:rFonts w:ascii="Times New Roman" w:hAnsi="Times New Roman" w:cs="Times New Roman"/>
          <w:b/>
          <w:snapToGrid w:val="0"/>
          <w:sz w:val="22"/>
          <w:szCs w:val="22"/>
        </w:rPr>
        <w:t xml:space="preserve">Oggetto: </w:t>
      </w:r>
      <w:r w:rsidR="003C5A84">
        <w:rPr>
          <w:rFonts w:ascii="Times New Roman" w:hAnsi="Times New Roman" w:cs="Times New Roman"/>
          <w:sz w:val="22"/>
          <w:szCs w:val="22"/>
        </w:rPr>
        <w:t>CONCORSO DI PROGETTAZIONE</w:t>
      </w:r>
      <w:r w:rsidR="00ED16E8">
        <w:rPr>
          <w:rFonts w:ascii="Times New Roman" w:hAnsi="Times New Roman" w:cs="Times New Roman"/>
          <w:sz w:val="22"/>
          <w:szCs w:val="22"/>
        </w:rPr>
        <w:t xml:space="preserve"> “</w:t>
      </w:r>
      <w:r w:rsidR="003748B3">
        <w:rPr>
          <w:rFonts w:ascii="Times New Roman" w:hAnsi="Times New Roman" w:cs="Times New Roman"/>
          <w:sz w:val="22"/>
          <w:szCs w:val="22"/>
        </w:rPr>
        <w:t>Cittadella della cultura</w:t>
      </w:r>
      <w:r w:rsidR="00ED16E8">
        <w:rPr>
          <w:rFonts w:ascii="Times New Roman" w:hAnsi="Times New Roman" w:cs="Times New Roman"/>
          <w:sz w:val="22"/>
          <w:szCs w:val="22"/>
        </w:rPr>
        <w:t>”</w:t>
      </w:r>
      <w:r w:rsidR="004B7CA7">
        <w:rPr>
          <w:rFonts w:ascii="Times New Roman" w:hAnsi="Times New Roman" w:cs="Times New Roman"/>
          <w:sz w:val="22"/>
          <w:szCs w:val="22"/>
        </w:rPr>
        <w:t xml:space="preserve"> </w:t>
      </w:r>
      <w:r w:rsidR="0084507D">
        <w:rPr>
          <w:rFonts w:ascii="Times New Roman" w:hAnsi="Times New Roman" w:cs="Times New Roman"/>
          <w:sz w:val="22"/>
          <w:szCs w:val="22"/>
        </w:rPr>
        <w:t xml:space="preserve"> - </w:t>
      </w:r>
      <w:r w:rsidR="009317EF">
        <w:rPr>
          <w:rFonts w:ascii="Times New Roman" w:hAnsi="Times New Roman" w:cs="Times New Roman"/>
          <w:sz w:val="22"/>
          <w:szCs w:val="22"/>
        </w:rPr>
        <w:t xml:space="preserve"> </w:t>
      </w:r>
      <w:r w:rsidR="0084507D">
        <w:rPr>
          <w:rFonts w:ascii="Times New Roman" w:hAnsi="Times New Roman" w:cs="Times New Roman"/>
          <w:sz w:val="22"/>
          <w:szCs w:val="22"/>
        </w:rPr>
        <w:t xml:space="preserve">CUP </w:t>
      </w:r>
      <w:r w:rsidR="00E574ED" w:rsidRPr="00E574ED">
        <w:rPr>
          <w:rFonts w:ascii="Times New Roman" w:hAnsi="Times New Roman" w:cs="Times New Roman"/>
          <w:sz w:val="22"/>
          <w:szCs w:val="22"/>
        </w:rPr>
        <w:t>C41E16000270001</w:t>
      </w:r>
      <w:r w:rsidR="00E574ED">
        <w:rPr>
          <w:rFonts w:ascii="Times New Roman" w:hAnsi="Times New Roman" w:cs="Times New Roman"/>
          <w:sz w:val="22"/>
          <w:szCs w:val="22"/>
        </w:rPr>
        <w:t xml:space="preserve"> </w:t>
      </w:r>
      <w:bookmarkStart w:id="0" w:name="_GoBack"/>
      <w:bookmarkEnd w:id="0"/>
      <w:r w:rsidR="0084507D" w:rsidRPr="0084507D">
        <w:rPr>
          <w:rFonts w:ascii="Times New Roman" w:hAnsi="Times New Roman" w:cs="Times New Roman"/>
          <w:sz w:val="22"/>
          <w:szCs w:val="22"/>
        </w:rPr>
        <w:t xml:space="preserve">CIG </w:t>
      </w:r>
      <w:r w:rsidR="00436FE3" w:rsidRPr="00436FE3">
        <w:rPr>
          <w:rFonts w:ascii="Times New Roman" w:hAnsi="Times New Roman" w:cs="Times New Roman"/>
          <w:sz w:val="22"/>
          <w:szCs w:val="22"/>
        </w:rPr>
        <w:t>7511463F58</w:t>
      </w:r>
    </w:p>
    <w:p w:rsidR="00ED16E8" w:rsidRDefault="00ED16E8" w:rsidP="00677FB1">
      <w:pPr>
        <w:pStyle w:val="Sottotitolo"/>
        <w:ind w:left="851" w:hanging="851"/>
        <w:rPr>
          <w:rFonts w:ascii="Times New Roman" w:hAnsi="Times New Roman" w:cs="Times New Roman"/>
          <w:b/>
          <w:sz w:val="24"/>
        </w:rPr>
      </w:pPr>
    </w:p>
    <w:p w:rsidR="00ED28C8" w:rsidRDefault="00196D2B" w:rsidP="00677FB1">
      <w:pPr>
        <w:pStyle w:val="Sottotitolo"/>
        <w:ind w:left="851" w:hanging="85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ISTANZA DI PARTECIPAZIONE</w:t>
      </w:r>
      <w:r w:rsidR="007B2945" w:rsidRPr="00677FB1">
        <w:rPr>
          <w:rFonts w:ascii="Times New Roman" w:hAnsi="Times New Roman" w:cs="Times New Roman"/>
          <w:b/>
          <w:sz w:val="24"/>
        </w:rPr>
        <w:t xml:space="preserve"> </w:t>
      </w:r>
      <w:r w:rsidR="003C5A84" w:rsidRPr="00677FB1">
        <w:rPr>
          <w:rFonts w:ascii="Times New Roman" w:hAnsi="Times New Roman" w:cs="Times New Roman"/>
          <w:b/>
          <w:sz w:val="24"/>
        </w:rPr>
        <w:t>AL CONCORSO</w:t>
      </w:r>
      <w:r w:rsidR="00ED28C8">
        <w:rPr>
          <w:rFonts w:ascii="Times New Roman" w:hAnsi="Times New Roman" w:cs="Times New Roman"/>
          <w:b/>
          <w:sz w:val="24"/>
        </w:rPr>
        <w:t xml:space="preserve"> </w:t>
      </w:r>
    </w:p>
    <w:p w:rsidR="007B2945" w:rsidRDefault="00ED28C8" w:rsidP="00677FB1">
      <w:pPr>
        <w:pStyle w:val="Sottotitolo"/>
        <w:ind w:left="851" w:hanging="851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E CONNESSE DICHIARAZIONI</w:t>
      </w:r>
      <w:r>
        <w:rPr>
          <w:rStyle w:val="Rimandonotaapidipagina"/>
          <w:rFonts w:ascii="Times New Roman" w:hAnsi="Times New Roman" w:cs="Times New Roman"/>
          <w:b/>
          <w:sz w:val="24"/>
        </w:rPr>
        <w:footnoteReference w:id="1"/>
      </w:r>
    </w:p>
    <w:p w:rsidR="003A0533" w:rsidRPr="004153C3" w:rsidRDefault="003A0533" w:rsidP="003A0533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vertAlign w:val="subscript"/>
          <w:lang w:val="it-IT"/>
        </w:rPr>
      </w:pPr>
      <w:r w:rsidRPr="004153C3">
        <w:rPr>
          <w:sz w:val="22"/>
          <w:szCs w:val="22"/>
          <w:lang w:val="it-IT"/>
        </w:rPr>
        <w:t>Il sottoscritto</w:t>
      </w:r>
      <w:r w:rsidRPr="004153C3">
        <w:rPr>
          <w:sz w:val="22"/>
          <w:szCs w:val="22"/>
          <w:vertAlign w:val="subscript"/>
          <w:lang w:val="it-IT"/>
        </w:rPr>
        <w:t xml:space="preserve">    </w:t>
      </w:r>
    </w:p>
    <w:p w:rsidR="003A0533" w:rsidRPr="004153C3" w:rsidRDefault="003A0533" w:rsidP="003A0533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proofErr w:type="gramStart"/>
      <w:r w:rsidRPr="004153C3">
        <w:rPr>
          <w:sz w:val="22"/>
          <w:szCs w:val="22"/>
          <w:lang w:val="it-IT"/>
        </w:rPr>
        <w:t>nato</w:t>
      </w:r>
      <w:proofErr w:type="gramEnd"/>
      <w:r w:rsidRPr="004153C3">
        <w:rPr>
          <w:sz w:val="22"/>
          <w:szCs w:val="22"/>
          <w:lang w:val="it-IT"/>
        </w:rPr>
        <w:t xml:space="preserve"> il</w:t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  <w:t xml:space="preserve">a </w:t>
      </w:r>
    </w:p>
    <w:p w:rsidR="003A0533" w:rsidRDefault="003A0533" w:rsidP="003A0533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r>
        <w:rPr>
          <w:sz w:val="22"/>
          <w:szCs w:val="22"/>
          <w:lang w:val="it-IT"/>
        </w:rPr>
        <w:t>Codice Fiscale</w:t>
      </w:r>
    </w:p>
    <w:p w:rsidR="003A0533" w:rsidRPr="004153C3" w:rsidRDefault="003A0533" w:rsidP="003A0533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proofErr w:type="gramStart"/>
      <w:r w:rsidRPr="004153C3">
        <w:rPr>
          <w:sz w:val="22"/>
          <w:szCs w:val="22"/>
          <w:lang w:val="it-IT"/>
        </w:rPr>
        <w:t>residente</w:t>
      </w:r>
      <w:proofErr w:type="gramEnd"/>
      <w:r w:rsidRPr="004153C3">
        <w:rPr>
          <w:sz w:val="22"/>
          <w:szCs w:val="22"/>
          <w:lang w:val="it-IT"/>
        </w:rPr>
        <w:t xml:space="preserve"> in</w:t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  <w:t>via</w:t>
      </w:r>
      <w:r>
        <w:rPr>
          <w:sz w:val="22"/>
          <w:szCs w:val="22"/>
          <w:lang w:val="it-IT"/>
        </w:rPr>
        <w:t xml:space="preserve"> </w:t>
      </w: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</w:r>
      <w:r>
        <w:rPr>
          <w:sz w:val="22"/>
          <w:szCs w:val="22"/>
          <w:lang w:val="it-IT"/>
        </w:rPr>
        <w:tab/>
        <w:t>CAP</w:t>
      </w:r>
    </w:p>
    <w:p w:rsidR="003A0533" w:rsidRPr="004153C3" w:rsidRDefault="003A0533" w:rsidP="003A0533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proofErr w:type="gramStart"/>
      <w:r w:rsidRPr="004153C3">
        <w:rPr>
          <w:sz w:val="22"/>
          <w:szCs w:val="22"/>
          <w:lang w:val="it-IT"/>
        </w:rPr>
        <w:t>in</w:t>
      </w:r>
      <w:proofErr w:type="gramEnd"/>
      <w:r w:rsidRPr="004153C3">
        <w:rPr>
          <w:sz w:val="22"/>
          <w:szCs w:val="22"/>
          <w:lang w:val="it-IT"/>
        </w:rPr>
        <w:t xml:space="preserve"> qualità di</w:t>
      </w:r>
    </w:p>
    <w:p w:rsidR="003A0533" w:rsidRPr="00F07C0A" w:rsidRDefault="003A0533" w:rsidP="003A0533">
      <w:pPr>
        <w:rPr>
          <w:i/>
          <w:sz w:val="18"/>
          <w:szCs w:val="18"/>
        </w:rPr>
      </w:pPr>
      <w:r w:rsidRPr="00F07C0A">
        <w:rPr>
          <w:i/>
          <w:sz w:val="18"/>
          <w:szCs w:val="18"/>
        </w:rPr>
        <w:t>(</w:t>
      </w:r>
      <w:proofErr w:type="gramStart"/>
      <w:r w:rsidRPr="00F07C0A">
        <w:rPr>
          <w:i/>
          <w:sz w:val="18"/>
          <w:szCs w:val="18"/>
        </w:rPr>
        <w:t>libero</w:t>
      </w:r>
      <w:proofErr w:type="gramEnd"/>
      <w:r w:rsidRPr="00F07C0A">
        <w:rPr>
          <w:i/>
          <w:sz w:val="18"/>
          <w:szCs w:val="18"/>
        </w:rPr>
        <w:t xml:space="preserve"> professionista individuale, professionista a</w:t>
      </w:r>
      <w:r>
        <w:rPr>
          <w:i/>
          <w:sz w:val="18"/>
          <w:szCs w:val="18"/>
        </w:rPr>
        <w:t>ssociato, legale rappresentante</w:t>
      </w:r>
      <w:r w:rsidRPr="00F07C0A">
        <w:rPr>
          <w:i/>
          <w:sz w:val="18"/>
          <w:szCs w:val="18"/>
        </w:rPr>
        <w:t>)</w:t>
      </w:r>
    </w:p>
    <w:p w:rsidR="0084507D" w:rsidRDefault="0084507D" w:rsidP="0084507D"/>
    <w:p w:rsidR="003A0533" w:rsidRDefault="003A0533" w:rsidP="0084507D">
      <w:r w:rsidRPr="009937C2">
        <w:t>(</w:t>
      </w:r>
      <w:r w:rsidR="0084507D" w:rsidRPr="0084507D">
        <w:rPr>
          <w:smallCaps/>
        </w:rPr>
        <w:t>in caso di pro</w:t>
      </w:r>
      <w:r w:rsidR="003748B3">
        <w:rPr>
          <w:smallCaps/>
        </w:rPr>
        <w:t xml:space="preserve">fessionisti associati ripetere </w:t>
      </w:r>
      <w:r w:rsidR="0084507D" w:rsidRPr="0084507D">
        <w:rPr>
          <w:smallCaps/>
        </w:rPr>
        <w:t>le righe sovrastanti tante volte quanti sono i professionisti dello studio associato</w:t>
      </w:r>
      <w:r w:rsidRPr="009937C2">
        <w:t>)</w:t>
      </w:r>
    </w:p>
    <w:p w:rsidR="003A0533" w:rsidRPr="004153C3" w:rsidRDefault="003A0533" w:rsidP="003A0533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proofErr w:type="gramStart"/>
      <w:r>
        <w:rPr>
          <w:sz w:val="22"/>
          <w:szCs w:val="22"/>
          <w:lang w:val="it-IT"/>
        </w:rPr>
        <w:t>dello</w:t>
      </w:r>
      <w:proofErr w:type="gramEnd"/>
      <w:r>
        <w:rPr>
          <w:sz w:val="22"/>
          <w:szCs w:val="22"/>
          <w:lang w:val="it-IT"/>
        </w:rPr>
        <w:t xml:space="preserve"> studio/società/consorzio stabile</w:t>
      </w:r>
    </w:p>
    <w:p w:rsidR="003A0533" w:rsidRPr="004153C3" w:rsidRDefault="003A0533" w:rsidP="003A0533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proofErr w:type="gramStart"/>
      <w:r w:rsidRPr="004153C3">
        <w:rPr>
          <w:sz w:val="22"/>
          <w:szCs w:val="22"/>
          <w:lang w:val="it-IT"/>
        </w:rPr>
        <w:t>con</w:t>
      </w:r>
      <w:proofErr w:type="gramEnd"/>
      <w:r w:rsidRPr="004153C3">
        <w:rPr>
          <w:sz w:val="22"/>
          <w:szCs w:val="22"/>
          <w:lang w:val="it-IT"/>
        </w:rPr>
        <w:t xml:space="preserve"> sede in</w:t>
      </w:r>
      <w:r w:rsidR="0084507D">
        <w:rPr>
          <w:sz w:val="22"/>
          <w:szCs w:val="22"/>
          <w:lang w:val="it-IT"/>
        </w:rPr>
        <w:t xml:space="preserve">                                                             via                                                    CAP</w:t>
      </w:r>
    </w:p>
    <w:p w:rsidR="003A0533" w:rsidRDefault="003A0533" w:rsidP="003A0533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proofErr w:type="gramStart"/>
      <w:r w:rsidRPr="004153C3">
        <w:rPr>
          <w:sz w:val="22"/>
          <w:szCs w:val="22"/>
          <w:lang w:val="it-IT"/>
        </w:rPr>
        <w:t>con</w:t>
      </w:r>
      <w:proofErr w:type="gramEnd"/>
      <w:r w:rsidRPr="004153C3">
        <w:rPr>
          <w:sz w:val="22"/>
          <w:szCs w:val="22"/>
          <w:lang w:val="it-IT"/>
        </w:rPr>
        <w:t xml:space="preserve"> Codice Fiscale</w:t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  <w:t>Partita IVA</w:t>
      </w:r>
    </w:p>
    <w:p w:rsidR="003A0533" w:rsidRPr="009B2782" w:rsidRDefault="003A0533" w:rsidP="003A0533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i/>
          <w:sz w:val="22"/>
          <w:szCs w:val="22"/>
          <w:lang w:val="it-IT"/>
        </w:rPr>
      </w:pPr>
      <w:proofErr w:type="gramStart"/>
      <w:r w:rsidRPr="009B2782">
        <w:rPr>
          <w:sz w:val="22"/>
          <w:szCs w:val="22"/>
          <w:lang w:val="it-IT"/>
        </w:rPr>
        <w:t>operante</w:t>
      </w:r>
      <w:proofErr w:type="gramEnd"/>
      <w:r>
        <w:rPr>
          <w:sz w:val="22"/>
          <w:szCs w:val="22"/>
          <w:lang w:val="it-IT"/>
        </w:rPr>
        <w:t>/i</w:t>
      </w:r>
      <w:r w:rsidRPr="009B2782">
        <w:rPr>
          <w:sz w:val="22"/>
          <w:szCs w:val="22"/>
          <w:lang w:val="it-IT"/>
        </w:rPr>
        <w:t xml:space="preserve"> come: </w:t>
      </w:r>
      <w:r w:rsidRPr="009B2782">
        <w:rPr>
          <w:i/>
          <w:sz w:val="22"/>
          <w:szCs w:val="22"/>
          <w:lang w:val="it-IT"/>
        </w:rPr>
        <w:t>(selezionare)</w:t>
      </w:r>
    </w:p>
    <w:p w:rsidR="003A0533" w:rsidRPr="004153C3" w:rsidRDefault="003A0533" w:rsidP="003A0533">
      <w:pPr>
        <w:pStyle w:val="sche3"/>
        <w:ind w:left="360"/>
        <w:rPr>
          <w:sz w:val="22"/>
          <w:szCs w:val="22"/>
          <w:lang w:val="it-IT"/>
        </w:rPr>
      </w:pPr>
    </w:p>
    <w:p w:rsidR="003A0533" w:rsidRDefault="003A0533" w:rsidP="003A0533">
      <w:pPr>
        <w:pStyle w:val="sche3"/>
        <w:numPr>
          <w:ilvl w:val="0"/>
          <w:numId w:val="7"/>
        </w:numPr>
        <w:suppressAutoHyphens/>
        <w:autoSpaceDN/>
        <w:adjustRightInd/>
        <w:ind w:left="1068"/>
        <w:rPr>
          <w:sz w:val="22"/>
          <w:szCs w:val="22"/>
          <w:lang w:val="it-IT"/>
        </w:rPr>
      </w:pPr>
      <w:proofErr w:type="gramStart"/>
      <w:r w:rsidRPr="003A0533">
        <w:rPr>
          <w:sz w:val="36"/>
          <w:szCs w:val="36"/>
          <w:lang w:val="it-IT"/>
        </w:rPr>
        <w:lastRenderedPageBreak/>
        <w:t xml:space="preserve">□ </w:t>
      </w:r>
      <w:r w:rsidRPr="00DA00C4">
        <w:rPr>
          <w:sz w:val="22"/>
          <w:szCs w:val="22"/>
          <w:lang w:val="it-IT"/>
        </w:rPr>
        <w:t xml:space="preserve"> libero</w:t>
      </w:r>
      <w:proofErr w:type="gramEnd"/>
      <w:r w:rsidRPr="00DA00C4">
        <w:rPr>
          <w:sz w:val="22"/>
          <w:szCs w:val="22"/>
          <w:lang w:val="it-IT"/>
        </w:rPr>
        <w:t xml:space="preserve"> professionista singolo;</w:t>
      </w:r>
    </w:p>
    <w:p w:rsidR="003A0533" w:rsidRPr="00DA00C4" w:rsidRDefault="003A0533" w:rsidP="003A0533">
      <w:pPr>
        <w:pStyle w:val="sche3"/>
        <w:suppressAutoHyphens/>
        <w:autoSpaceDN/>
        <w:adjustRightInd/>
        <w:ind w:left="1068"/>
        <w:rPr>
          <w:sz w:val="22"/>
          <w:szCs w:val="22"/>
          <w:lang w:val="it-IT"/>
        </w:rPr>
      </w:pPr>
    </w:p>
    <w:p w:rsidR="003A0533" w:rsidRDefault="003A0533" w:rsidP="003A0533">
      <w:pPr>
        <w:pStyle w:val="sche3"/>
        <w:numPr>
          <w:ilvl w:val="0"/>
          <w:numId w:val="7"/>
        </w:numPr>
        <w:suppressAutoHyphens/>
        <w:autoSpaceDN/>
        <w:adjustRightInd/>
        <w:ind w:left="1068"/>
        <w:rPr>
          <w:sz w:val="22"/>
          <w:szCs w:val="22"/>
          <w:lang w:val="it-IT"/>
        </w:rPr>
      </w:pPr>
      <w:r w:rsidRPr="003A0533">
        <w:rPr>
          <w:sz w:val="36"/>
          <w:szCs w:val="36"/>
          <w:lang w:val="it-IT"/>
        </w:rPr>
        <w:t>□</w:t>
      </w:r>
      <w:r w:rsidRPr="00DA00C4">
        <w:rPr>
          <w:sz w:val="22"/>
          <w:szCs w:val="22"/>
          <w:lang w:val="it-IT"/>
        </w:rPr>
        <w:t xml:space="preserve"> associazione di liberi professionisti; </w:t>
      </w:r>
    </w:p>
    <w:p w:rsidR="003A0533" w:rsidRPr="00DA00C4" w:rsidRDefault="003A0533" w:rsidP="003A0533">
      <w:pPr>
        <w:pStyle w:val="sche3"/>
        <w:suppressAutoHyphens/>
        <w:autoSpaceDN/>
        <w:adjustRightInd/>
        <w:ind w:left="1068"/>
        <w:rPr>
          <w:sz w:val="22"/>
          <w:szCs w:val="22"/>
          <w:lang w:val="it-IT"/>
        </w:rPr>
      </w:pPr>
    </w:p>
    <w:p w:rsidR="003A0533" w:rsidRDefault="003A0533" w:rsidP="003A0533">
      <w:pPr>
        <w:pStyle w:val="sche3"/>
        <w:numPr>
          <w:ilvl w:val="0"/>
          <w:numId w:val="7"/>
        </w:numPr>
        <w:suppressAutoHyphens/>
        <w:autoSpaceDN/>
        <w:adjustRightInd/>
        <w:ind w:left="1068"/>
        <w:rPr>
          <w:sz w:val="22"/>
          <w:szCs w:val="22"/>
          <w:lang w:val="it-IT"/>
        </w:rPr>
      </w:pPr>
      <w:r w:rsidRPr="003A0533">
        <w:rPr>
          <w:sz w:val="36"/>
          <w:szCs w:val="36"/>
          <w:lang w:val="it-IT"/>
        </w:rPr>
        <w:t>□</w:t>
      </w:r>
      <w:r>
        <w:rPr>
          <w:sz w:val="22"/>
          <w:szCs w:val="22"/>
          <w:lang w:val="it-IT"/>
        </w:rPr>
        <w:t xml:space="preserve"> </w:t>
      </w:r>
      <w:r w:rsidRPr="00DA00C4">
        <w:rPr>
          <w:sz w:val="22"/>
          <w:szCs w:val="22"/>
          <w:lang w:val="it-IT"/>
        </w:rPr>
        <w:t>società di professionisti;</w:t>
      </w:r>
    </w:p>
    <w:p w:rsidR="003A0533" w:rsidRPr="00DA00C4" w:rsidRDefault="003A0533" w:rsidP="003A0533">
      <w:pPr>
        <w:pStyle w:val="sche3"/>
        <w:suppressAutoHyphens/>
        <w:autoSpaceDN/>
        <w:adjustRightInd/>
        <w:ind w:left="1068"/>
        <w:rPr>
          <w:sz w:val="22"/>
          <w:szCs w:val="22"/>
          <w:lang w:val="it-IT"/>
        </w:rPr>
      </w:pPr>
    </w:p>
    <w:p w:rsidR="003A0533" w:rsidRDefault="003A0533" w:rsidP="003A0533">
      <w:pPr>
        <w:pStyle w:val="sche3"/>
        <w:numPr>
          <w:ilvl w:val="0"/>
          <w:numId w:val="7"/>
        </w:numPr>
        <w:suppressAutoHyphens/>
        <w:autoSpaceDN/>
        <w:adjustRightInd/>
        <w:ind w:left="1068"/>
        <w:rPr>
          <w:sz w:val="22"/>
          <w:szCs w:val="22"/>
          <w:lang w:val="it-IT"/>
        </w:rPr>
      </w:pPr>
      <w:r w:rsidRPr="003A0533">
        <w:rPr>
          <w:sz w:val="36"/>
          <w:szCs w:val="36"/>
          <w:lang w:val="it-IT"/>
        </w:rPr>
        <w:t>□</w:t>
      </w:r>
      <w:r w:rsidRPr="00DA00C4">
        <w:rPr>
          <w:sz w:val="22"/>
          <w:szCs w:val="22"/>
          <w:lang w:val="it-IT"/>
        </w:rPr>
        <w:t xml:space="preserve"> società di ingegneria; </w:t>
      </w:r>
    </w:p>
    <w:p w:rsidR="003A0533" w:rsidRPr="00DA00C4" w:rsidRDefault="003A0533" w:rsidP="003A0533">
      <w:pPr>
        <w:pStyle w:val="sche3"/>
        <w:suppressAutoHyphens/>
        <w:autoSpaceDN/>
        <w:adjustRightInd/>
        <w:ind w:left="1068"/>
        <w:rPr>
          <w:sz w:val="22"/>
          <w:szCs w:val="22"/>
          <w:lang w:val="it-IT"/>
        </w:rPr>
      </w:pPr>
    </w:p>
    <w:p w:rsidR="003A0533" w:rsidRPr="00DA00C4" w:rsidRDefault="003A0533" w:rsidP="003A0533">
      <w:pPr>
        <w:pStyle w:val="sche3"/>
        <w:numPr>
          <w:ilvl w:val="0"/>
          <w:numId w:val="7"/>
        </w:numPr>
        <w:suppressAutoHyphens/>
        <w:autoSpaceDN/>
        <w:adjustRightInd/>
        <w:ind w:left="1068"/>
        <w:rPr>
          <w:sz w:val="22"/>
          <w:szCs w:val="22"/>
          <w:lang w:val="it-IT"/>
        </w:rPr>
      </w:pPr>
      <w:r w:rsidRPr="003A0533">
        <w:rPr>
          <w:sz w:val="36"/>
          <w:szCs w:val="36"/>
          <w:lang w:val="it-IT"/>
        </w:rPr>
        <w:t>□</w:t>
      </w:r>
      <w:r w:rsidRPr="00DA00C4">
        <w:rPr>
          <w:sz w:val="22"/>
          <w:szCs w:val="22"/>
          <w:lang w:val="it-IT"/>
        </w:rPr>
        <w:t xml:space="preserve"> consorzio stabile che </w:t>
      </w:r>
      <w:r w:rsidRPr="00DA00C4">
        <w:rPr>
          <w:sz w:val="22"/>
          <w:szCs w:val="22"/>
          <w:u w:val="single"/>
          <w:lang w:val="it-IT"/>
        </w:rPr>
        <w:t>è costituito</w:t>
      </w:r>
      <w:r w:rsidRPr="00DA00C4">
        <w:rPr>
          <w:sz w:val="22"/>
          <w:szCs w:val="22"/>
          <w:lang w:val="it-IT"/>
        </w:rPr>
        <w:t xml:space="preserve"> dalle seguenti consorziate: </w:t>
      </w:r>
    </w:p>
    <w:p w:rsidR="003A0533" w:rsidRPr="00DA00C4" w:rsidRDefault="003A0533" w:rsidP="003A0533">
      <w:pPr>
        <w:pStyle w:val="sche3"/>
        <w:suppressAutoHyphens/>
        <w:autoSpaceDN/>
        <w:adjustRightInd/>
        <w:rPr>
          <w:sz w:val="22"/>
          <w:szCs w:val="22"/>
          <w:lang w:val="it-IT"/>
        </w:rPr>
      </w:pPr>
    </w:p>
    <w:tbl>
      <w:tblPr>
        <w:tblW w:w="9197" w:type="dxa"/>
        <w:tblInd w:w="100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78"/>
        <w:gridCol w:w="4819"/>
      </w:tblGrid>
      <w:tr w:rsidR="003A0533" w:rsidTr="00E574ED">
        <w:tc>
          <w:tcPr>
            <w:tcW w:w="43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0533" w:rsidRPr="002745BB" w:rsidRDefault="003A0533" w:rsidP="006F531F">
            <w:pPr>
              <w:pStyle w:val="Contenutotabella"/>
              <w:snapToGrid w:val="0"/>
              <w:jc w:val="center"/>
            </w:pPr>
            <w:r w:rsidRPr="002745BB">
              <w:rPr>
                <w:sz w:val="22"/>
                <w:szCs w:val="22"/>
              </w:rPr>
              <w:t>Ragione sociale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0533" w:rsidRPr="002745BB" w:rsidRDefault="003A0533" w:rsidP="006F531F">
            <w:pPr>
              <w:pStyle w:val="Contenutotabella"/>
              <w:snapToGrid w:val="0"/>
              <w:jc w:val="center"/>
            </w:pPr>
            <w:r w:rsidRPr="002745BB">
              <w:rPr>
                <w:sz w:val="22"/>
                <w:szCs w:val="22"/>
              </w:rPr>
              <w:t xml:space="preserve">Sede </w:t>
            </w:r>
            <w:r>
              <w:rPr>
                <w:sz w:val="22"/>
                <w:szCs w:val="22"/>
              </w:rPr>
              <w:t>l</w:t>
            </w:r>
            <w:r w:rsidRPr="002745BB">
              <w:rPr>
                <w:sz w:val="22"/>
                <w:szCs w:val="22"/>
              </w:rPr>
              <w:t>egale</w:t>
            </w:r>
          </w:p>
        </w:tc>
      </w:tr>
      <w:tr w:rsidR="003A0533" w:rsidTr="00E574ED">
        <w:trPr>
          <w:trHeight w:val="724"/>
        </w:trPr>
        <w:tc>
          <w:tcPr>
            <w:tcW w:w="4378" w:type="dxa"/>
            <w:tcBorders>
              <w:left w:val="single" w:sz="2" w:space="0" w:color="000000"/>
              <w:bottom w:val="single" w:sz="4" w:space="0" w:color="auto"/>
            </w:tcBorders>
          </w:tcPr>
          <w:p w:rsidR="003A0533" w:rsidRPr="002745BB" w:rsidRDefault="003A0533" w:rsidP="006F531F">
            <w:pPr>
              <w:pStyle w:val="Contenutotabella"/>
            </w:pPr>
            <w:r w:rsidRPr="002745BB">
              <w:rPr>
                <w:sz w:val="22"/>
                <w:szCs w:val="22"/>
              </w:rPr>
              <w:t>1.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A0533" w:rsidRDefault="003A0533" w:rsidP="006F531F">
            <w:pPr>
              <w:pStyle w:val="Contenutotabella"/>
              <w:snapToGrid w:val="0"/>
              <w:rPr>
                <w:rFonts w:ascii="Tahoma" w:hAnsi="Tahoma"/>
              </w:rPr>
            </w:pPr>
          </w:p>
        </w:tc>
      </w:tr>
      <w:tr w:rsidR="003A0533" w:rsidTr="00E574ED">
        <w:trPr>
          <w:trHeight w:val="726"/>
        </w:trPr>
        <w:tc>
          <w:tcPr>
            <w:tcW w:w="4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A0533" w:rsidRPr="002745BB" w:rsidRDefault="003A0533" w:rsidP="006F531F">
            <w:pPr>
              <w:pStyle w:val="Contenutotabella"/>
            </w:pPr>
            <w:r w:rsidRPr="002745BB">
              <w:rPr>
                <w:sz w:val="22"/>
                <w:szCs w:val="22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A0533" w:rsidRDefault="003A0533" w:rsidP="006F531F">
            <w:pPr>
              <w:pStyle w:val="Contenutotabella"/>
              <w:snapToGrid w:val="0"/>
              <w:rPr>
                <w:rFonts w:ascii="Tahoma" w:hAnsi="Tahoma"/>
              </w:rPr>
            </w:pPr>
          </w:p>
        </w:tc>
      </w:tr>
      <w:tr w:rsidR="003A0533" w:rsidTr="00E574ED">
        <w:trPr>
          <w:trHeight w:val="866"/>
        </w:trPr>
        <w:tc>
          <w:tcPr>
            <w:tcW w:w="437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3A0533" w:rsidRPr="002745BB" w:rsidRDefault="003A0533" w:rsidP="006F531F">
            <w:pPr>
              <w:pStyle w:val="Contenutotabella"/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0533" w:rsidRDefault="003A0533" w:rsidP="006F531F">
            <w:pPr>
              <w:pStyle w:val="Contenutotabella"/>
              <w:snapToGrid w:val="0"/>
              <w:rPr>
                <w:rFonts w:ascii="Tahoma" w:hAnsi="Tahoma"/>
              </w:rPr>
            </w:pPr>
          </w:p>
        </w:tc>
      </w:tr>
    </w:tbl>
    <w:p w:rsidR="003A0533" w:rsidRDefault="003A0533" w:rsidP="003A0533">
      <w:pPr>
        <w:pStyle w:val="sche3"/>
        <w:ind w:firstLine="708"/>
        <w:rPr>
          <w:sz w:val="22"/>
          <w:szCs w:val="22"/>
          <w:lang w:val="it-IT"/>
        </w:rPr>
      </w:pPr>
    </w:p>
    <w:p w:rsidR="003A0533" w:rsidRDefault="003A0533" w:rsidP="00013CF7">
      <w:pPr>
        <w:pStyle w:val="sche3"/>
        <w:ind w:left="1134" w:firstLine="284"/>
        <w:rPr>
          <w:sz w:val="22"/>
          <w:szCs w:val="22"/>
          <w:lang w:val="it-IT"/>
        </w:rPr>
      </w:pPr>
      <w:proofErr w:type="gramStart"/>
      <w:r>
        <w:rPr>
          <w:sz w:val="22"/>
          <w:szCs w:val="22"/>
          <w:lang w:val="it-IT"/>
        </w:rPr>
        <w:t>e</w:t>
      </w:r>
      <w:proofErr w:type="gramEnd"/>
      <w:r>
        <w:rPr>
          <w:sz w:val="22"/>
          <w:szCs w:val="22"/>
          <w:lang w:val="it-IT"/>
        </w:rPr>
        <w:t xml:space="preserve"> </w:t>
      </w:r>
      <w:r w:rsidRPr="002745BB">
        <w:rPr>
          <w:sz w:val="22"/>
          <w:szCs w:val="22"/>
          <w:lang w:val="it-IT"/>
        </w:rPr>
        <w:t>che</w:t>
      </w:r>
      <w:r w:rsidR="00013CF7" w:rsidRPr="00013CF7">
        <w:rPr>
          <w:sz w:val="22"/>
          <w:szCs w:val="22"/>
          <w:lang w:val="it-IT"/>
        </w:rPr>
        <w:t xml:space="preserve"> </w:t>
      </w:r>
      <w:r w:rsidR="00013CF7">
        <w:rPr>
          <w:sz w:val="22"/>
          <w:szCs w:val="22"/>
          <w:u w:val="single"/>
          <w:lang w:val="it-IT"/>
        </w:rPr>
        <w:t>intende partecipare</w:t>
      </w:r>
      <w:r>
        <w:rPr>
          <w:sz w:val="22"/>
          <w:szCs w:val="22"/>
          <w:u w:val="single"/>
          <w:lang w:val="it-IT"/>
        </w:rPr>
        <w:t xml:space="preserve"> al concorso</w:t>
      </w:r>
      <w:r>
        <w:rPr>
          <w:sz w:val="36"/>
          <w:szCs w:val="36"/>
          <w:lang w:val="it-IT"/>
        </w:rPr>
        <w:t xml:space="preserve"> </w:t>
      </w:r>
      <w:r w:rsidRPr="00013CF7">
        <w:rPr>
          <w:sz w:val="22"/>
          <w:szCs w:val="22"/>
          <w:lang w:val="it-IT"/>
        </w:rPr>
        <w:t>per</w:t>
      </w:r>
      <w:r w:rsidR="00ED28C8" w:rsidRPr="00013CF7">
        <w:rPr>
          <w:sz w:val="22"/>
          <w:szCs w:val="22"/>
          <w:lang w:val="it-IT"/>
        </w:rPr>
        <w:t xml:space="preserve"> conto</w:t>
      </w:r>
      <w:r w:rsidR="00ED28C8">
        <w:rPr>
          <w:b/>
          <w:sz w:val="22"/>
          <w:szCs w:val="22"/>
          <w:lang w:val="it-IT"/>
        </w:rPr>
        <w:t xml:space="preserve"> </w:t>
      </w:r>
      <w:r w:rsidR="00ED28C8" w:rsidRPr="00ED28C8">
        <w:rPr>
          <w:sz w:val="22"/>
          <w:szCs w:val="22"/>
          <w:lang w:val="it-IT"/>
        </w:rPr>
        <w:t>de</w:t>
      </w:r>
      <w:r>
        <w:rPr>
          <w:sz w:val="22"/>
          <w:szCs w:val="22"/>
          <w:lang w:val="it-IT"/>
        </w:rPr>
        <w:t>l</w:t>
      </w:r>
      <w:r w:rsidR="00ED28C8">
        <w:rPr>
          <w:sz w:val="22"/>
          <w:szCs w:val="22"/>
          <w:lang w:val="it-IT"/>
        </w:rPr>
        <w:t>l</w:t>
      </w:r>
      <w:r>
        <w:rPr>
          <w:sz w:val="22"/>
          <w:szCs w:val="22"/>
          <w:lang w:val="it-IT"/>
        </w:rPr>
        <w:t>e seguenti consorziate:</w:t>
      </w:r>
    </w:p>
    <w:p w:rsidR="003A0533" w:rsidRDefault="003A0533" w:rsidP="003A0533">
      <w:pPr>
        <w:pStyle w:val="sche3"/>
        <w:ind w:firstLine="708"/>
        <w:rPr>
          <w:sz w:val="22"/>
          <w:szCs w:val="22"/>
          <w:lang w:val="it-IT"/>
        </w:rPr>
      </w:pPr>
    </w:p>
    <w:tbl>
      <w:tblPr>
        <w:tblW w:w="9128" w:type="dxa"/>
        <w:tblInd w:w="107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309"/>
        <w:gridCol w:w="4819"/>
      </w:tblGrid>
      <w:tr w:rsidR="003A0533" w:rsidTr="00E574ED">
        <w:tc>
          <w:tcPr>
            <w:tcW w:w="43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3A0533" w:rsidRPr="002745BB" w:rsidRDefault="003A0533" w:rsidP="006F531F">
            <w:pPr>
              <w:pStyle w:val="Contenutotabella"/>
              <w:snapToGrid w:val="0"/>
              <w:jc w:val="center"/>
            </w:pPr>
            <w:r w:rsidRPr="002745BB">
              <w:rPr>
                <w:sz w:val="22"/>
                <w:szCs w:val="22"/>
              </w:rPr>
              <w:t>Ragione sociale</w:t>
            </w:r>
          </w:p>
        </w:tc>
        <w:tc>
          <w:tcPr>
            <w:tcW w:w="48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0533" w:rsidRPr="002745BB" w:rsidRDefault="003A0533" w:rsidP="006F531F">
            <w:pPr>
              <w:pStyle w:val="Contenutotabella"/>
              <w:snapToGrid w:val="0"/>
              <w:jc w:val="center"/>
            </w:pPr>
            <w:r w:rsidRPr="002745BB">
              <w:rPr>
                <w:sz w:val="22"/>
                <w:szCs w:val="22"/>
              </w:rPr>
              <w:t xml:space="preserve">Sede </w:t>
            </w:r>
            <w:r>
              <w:rPr>
                <w:sz w:val="22"/>
                <w:szCs w:val="22"/>
              </w:rPr>
              <w:t>l</w:t>
            </w:r>
            <w:r w:rsidRPr="002745BB">
              <w:rPr>
                <w:sz w:val="22"/>
                <w:szCs w:val="22"/>
              </w:rPr>
              <w:t>egale</w:t>
            </w:r>
          </w:p>
        </w:tc>
      </w:tr>
      <w:tr w:rsidR="003A0533" w:rsidTr="00E574ED">
        <w:trPr>
          <w:trHeight w:val="1034"/>
        </w:trPr>
        <w:tc>
          <w:tcPr>
            <w:tcW w:w="4309" w:type="dxa"/>
            <w:tcBorders>
              <w:left w:val="single" w:sz="2" w:space="0" w:color="000000"/>
              <w:bottom w:val="single" w:sz="4" w:space="0" w:color="auto"/>
            </w:tcBorders>
          </w:tcPr>
          <w:p w:rsidR="003A0533" w:rsidRPr="002745BB" w:rsidRDefault="003A0533" w:rsidP="006F531F">
            <w:pPr>
              <w:pStyle w:val="Contenutotabella"/>
            </w:pPr>
            <w:r w:rsidRPr="002745BB">
              <w:rPr>
                <w:sz w:val="22"/>
                <w:szCs w:val="22"/>
              </w:rPr>
              <w:t>1.</w:t>
            </w:r>
          </w:p>
        </w:tc>
        <w:tc>
          <w:tcPr>
            <w:tcW w:w="4819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3A0533" w:rsidRDefault="003A0533" w:rsidP="006F531F">
            <w:pPr>
              <w:pStyle w:val="Contenutotabella"/>
              <w:snapToGrid w:val="0"/>
              <w:rPr>
                <w:rFonts w:ascii="Tahoma" w:hAnsi="Tahoma"/>
              </w:rPr>
            </w:pPr>
          </w:p>
        </w:tc>
      </w:tr>
      <w:tr w:rsidR="003A0533" w:rsidTr="00E574ED">
        <w:trPr>
          <w:trHeight w:val="1153"/>
        </w:trPr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000000"/>
            </w:tcBorders>
          </w:tcPr>
          <w:p w:rsidR="003A0533" w:rsidRPr="002745BB" w:rsidRDefault="003A0533" w:rsidP="006F531F">
            <w:pPr>
              <w:pStyle w:val="Contenutotabella"/>
            </w:pPr>
            <w:r w:rsidRPr="002745BB">
              <w:rPr>
                <w:sz w:val="22"/>
                <w:szCs w:val="22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3A0533" w:rsidRDefault="003A0533" w:rsidP="006F531F">
            <w:pPr>
              <w:pStyle w:val="Contenutotabella"/>
              <w:snapToGrid w:val="0"/>
              <w:rPr>
                <w:rFonts w:ascii="Tahoma" w:hAnsi="Tahoma"/>
              </w:rPr>
            </w:pPr>
          </w:p>
        </w:tc>
      </w:tr>
      <w:tr w:rsidR="003A0533" w:rsidTr="00E574ED">
        <w:trPr>
          <w:trHeight w:val="1001"/>
        </w:trPr>
        <w:tc>
          <w:tcPr>
            <w:tcW w:w="430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</w:tcPr>
          <w:p w:rsidR="003A0533" w:rsidRPr="002745BB" w:rsidRDefault="003A0533" w:rsidP="006F531F">
            <w:pPr>
              <w:pStyle w:val="Contenutotabella"/>
            </w:pPr>
            <w:r w:rsidRPr="002745BB">
              <w:rPr>
                <w:sz w:val="22"/>
                <w:szCs w:val="22"/>
              </w:rPr>
              <w:t>3.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0533" w:rsidRDefault="003A0533" w:rsidP="006F531F">
            <w:pPr>
              <w:pStyle w:val="Contenutotabella"/>
              <w:snapToGrid w:val="0"/>
              <w:rPr>
                <w:rFonts w:ascii="Tahoma" w:hAnsi="Tahoma"/>
              </w:rPr>
            </w:pPr>
          </w:p>
        </w:tc>
      </w:tr>
    </w:tbl>
    <w:p w:rsidR="003A0533" w:rsidRPr="002745BB" w:rsidRDefault="003A0533" w:rsidP="003A0533">
      <w:pPr>
        <w:pStyle w:val="sche3"/>
        <w:ind w:firstLine="708"/>
        <w:rPr>
          <w:sz w:val="22"/>
          <w:szCs w:val="22"/>
          <w:lang w:val="it-IT"/>
        </w:rPr>
      </w:pPr>
    </w:p>
    <w:p w:rsidR="003A0533" w:rsidRPr="008D16A2" w:rsidRDefault="003A0533" w:rsidP="003A0533">
      <w:pPr>
        <w:pStyle w:val="sche3"/>
        <w:numPr>
          <w:ilvl w:val="0"/>
          <w:numId w:val="7"/>
        </w:numPr>
        <w:suppressAutoHyphens/>
        <w:autoSpaceDN/>
        <w:adjustRightInd/>
        <w:ind w:left="1134" w:hanging="425"/>
        <w:rPr>
          <w:sz w:val="24"/>
          <w:szCs w:val="24"/>
          <w:lang w:val="it-IT"/>
        </w:rPr>
      </w:pPr>
      <w:r w:rsidRPr="008D16A2">
        <w:rPr>
          <w:sz w:val="36"/>
          <w:szCs w:val="36"/>
          <w:lang w:val="it-IT"/>
        </w:rPr>
        <w:t>□</w:t>
      </w:r>
      <w:r w:rsidRPr="008D16A2">
        <w:rPr>
          <w:sz w:val="24"/>
          <w:szCs w:val="24"/>
          <w:lang w:val="it-IT"/>
        </w:rPr>
        <w:t xml:space="preserve"> </w:t>
      </w:r>
      <w:r w:rsidRPr="008D16A2">
        <w:rPr>
          <w:sz w:val="22"/>
          <w:szCs w:val="22"/>
          <w:lang w:val="it-IT"/>
        </w:rPr>
        <w:t>prestatore di servizi di ingegneria e architettura stabil</w:t>
      </w:r>
      <w:r>
        <w:rPr>
          <w:sz w:val="22"/>
          <w:szCs w:val="22"/>
          <w:lang w:val="it-IT"/>
        </w:rPr>
        <w:t>ito in altro Stato membro, costituito</w:t>
      </w:r>
      <w:r w:rsidRPr="008D16A2">
        <w:rPr>
          <w:sz w:val="22"/>
          <w:szCs w:val="22"/>
          <w:lang w:val="it-IT"/>
        </w:rPr>
        <w:t xml:space="preserve"> conformemente alla legislazione vigente ne</w:t>
      </w:r>
      <w:r>
        <w:rPr>
          <w:sz w:val="22"/>
          <w:szCs w:val="22"/>
          <w:lang w:val="it-IT"/>
        </w:rPr>
        <w:t>l rispettivo</w:t>
      </w:r>
      <w:r w:rsidRPr="008D16A2">
        <w:rPr>
          <w:sz w:val="22"/>
          <w:szCs w:val="22"/>
          <w:lang w:val="it-IT"/>
        </w:rPr>
        <w:t xml:space="preserve"> Paes</w:t>
      </w:r>
      <w:r>
        <w:rPr>
          <w:sz w:val="22"/>
          <w:szCs w:val="22"/>
          <w:lang w:val="it-IT"/>
        </w:rPr>
        <w:t>e;</w:t>
      </w:r>
    </w:p>
    <w:p w:rsidR="00DA00C4" w:rsidRDefault="00DA00C4" w:rsidP="00DA00C4"/>
    <w:p w:rsidR="007B2945" w:rsidRPr="004153C3" w:rsidRDefault="007B2945" w:rsidP="007B2945">
      <w:pPr>
        <w:pStyle w:val="sche3"/>
        <w:ind w:left="360"/>
        <w:jc w:val="center"/>
        <w:rPr>
          <w:b/>
          <w:sz w:val="22"/>
          <w:szCs w:val="22"/>
          <w:lang w:val="it-IT"/>
        </w:rPr>
      </w:pPr>
      <w:r w:rsidRPr="004153C3">
        <w:rPr>
          <w:b/>
          <w:sz w:val="22"/>
          <w:szCs w:val="22"/>
          <w:lang w:val="it-IT"/>
        </w:rPr>
        <w:t>CHIEDE</w:t>
      </w:r>
    </w:p>
    <w:p w:rsidR="007B2945" w:rsidRPr="004153C3" w:rsidRDefault="007B2945" w:rsidP="007B2945">
      <w:pPr>
        <w:pStyle w:val="sche3"/>
        <w:ind w:left="360"/>
        <w:jc w:val="center"/>
        <w:rPr>
          <w:sz w:val="22"/>
          <w:szCs w:val="22"/>
          <w:lang w:val="it-IT"/>
        </w:rPr>
      </w:pPr>
    </w:p>
    <w:p w:rsidR="007B2945" w:rsidRDefault="007B2945" w:rsidP="005A5968">
      <w:pPr>
        <w:pStyle w:val="sche3"/>
        <w:ind w:left="709"/>
        <w:rPr>
          <w:sz w:val="22"/>
          <w:szCs w:val="22"/>
          <w:lang w:val="it-IT"/>
        </w:rPr>
      </w:pPr>
      <w:proofErr w:type="gramStart"/>
      <w:r w:rsidRPr="004153C3">
        <w:rPr>
          <w:sz w:val="22"/>
          <w:szCs w:val="22"/>
          <w:lang w:val="it-IT"/>
        </w:rPr>
        <w:t>di</w:t>
      </w:r>
      <w:proofErr w:type="gramEnd"/>
      <w:r w:rsidRPr="004153C3">
        <w:rPr>
          <w:sz w:val="22"/>
          <w:szCs w:val="22"/>
          <w:lang w:val="it-IT"/>
        </w:rPr>
        <w:t xml:space="preserve"> partecipare </w:t>
      </w:r>
      <w:r w:rsidR="003C5A84">
        <w:rPr>
          <w:sz w:val="22"/>
          <w:szCs w:val="22"/>
          <w:lang w:val="it-IT"/>
        </w:rPr>
        <w:t xml:space="preserve">al concorso di progettazione </w:t>
      </w:r>
      <w:r w:rsidR="002745BB">
        <w:rPr>
          <w:sz w:val="22"/>
          <w:szCs w:val="22"/>
          <w:lang w:val="it-IT"/>
        </w:rPr>
        <w:t xml:space="preserve">in oggetto </w:t>
      </w:r>
      <w:r w:rsidRPr="004153C3">
        <w:rPr>
          <w:sz w:val="22"/>
          <w:szCs w:val="22"/>
          <w:lang w:val="it-IT"/>
        </w:rPr>
        <w:t>come:</w:t>
      </w:r>
      <w:r w:rsidR="00F404A6">
        <w:rPr>
          <w:sz w:val="22"/>
          <w:szCs w:val="22"/>
          <w:lang w:val="it-IT"/>
        </w:rPr>
        <w:t xml:space="preserve"> </w:t>
      </w:r>
      <w:r w:rsidR="00F404A6" w:rsidRPr="00F404A6">
        <w:rPr>
          <w:i/>
          <w:sz w:val="22"/>
          <w:szCs w:val="22"/>
          <w:lang w:val="it-IT"/>
        </w:rPr>
        <w:t>(selezionare)</w:t>
      </w:r>
    </w:p>
    <w:p w:rsidR="004B7CA7" w:rsidRDefault="004B7CA7" w:rsidP="007B2945">
      <w:pPr>
        <w:pStyle w:val="sche3"/>
        <w:ind w:left="360"/>
        <w:rPr>
          <w:sz w:val="22"/>
          <w:szCs w:val="22"/>
          <w:lang w:val="it-IT"/>
        </w:rPr>
      </w:pPr>
    </w:p>
    <w:p w:rsidR="004B7CA7" w:rsidRPr="00624E03" w:rsidRDefault="004B7CA7" w:rsidP="004B7CA7">
      <w:pPr>
        <w:pStyle w:val="sche3"/>
        <w:suppressAutoHyphens/>
        <w:autoSpaceDN/>
        <w:adjustRightInd/>
        <w:rPr>
          <w:sz w:val="36"/>
          <w:szCs w:val="36"/>
          <w:lang w:val="it-IT"/>
        </w:rPr>
      </w:pPr>
      <w:r w:rsidRPr="00624E03">
        <w:rPr>
          <w:sz w:val="36"/>
          <w:szCs w:val="36"/>
          <w:lang w:val="it-IT"/>
        </w:rPr>
        <w:t>A -</w:t>
      </w:r>
      <w:r w:rsidRPr="00624E03">
        <w:rPr>
          <w:sz w:val="36"/>
          <w:szCs w:val="36"/>
          <w:lang w:val="it-IT"/>
        </w:rPr>
        <w:tab/>
        <w:t xml:space="preserve">□ </w:t>
      </w:r>
      <w:r w:rsidRPr="005A5968">
        <w:rPr>
          <w:sz w:val="24"/>
          <w:szCs w:val="24"/>
          <w:u w:val="single"/>
          <w:lang w:val="it-IT"/>
        </w:rPr>
        <w:t>CONCORRENTE SINGOLO</w:t>
      </w:r>
      <w:r w:rsidR="002E1573">
        <w:rPr>
          <w:sz w:val="24"/>
          <w:szCs w:val="24"/>
          <w:lang w:val="it-IT"/>
        </w:rPr>
        <w:t>;</w:t>
      </w:r>
      <w:r w:rsidRPr="00624E03">
        <w:rPr>
          <w:sz w:val="24"/>
          <w:szCs w:val="24"/>
          <w:lang w:val="it-IT"/>
        </w:rPr>
        <w:t xml:space="preserve"> </w:t>
      </w:r>
    </w:p>
    <w:p w:rsidR="004B7CA7" w:rsidRPr="004153C3" w:rsidRDefault="004B7CA7" w:rsidP="004B7CA7">
      <w:pPr>
        <w:pStyle w:val="sche3"/>
        <w:ind w:left="360"/>
        <w:rPr>
          <w:sz w:val="22"/>
          <w:szCs w:val="22"/>
          <w:lang w:val="it-IT"/>
        </w:rPr>
      </w:pPr>
    </w:p>
    <w:p w:rsidR="004B7CA7" w:rsidRDefault="004B7CA7" w:rsidP="004B7CA7">
      <w:pPr>
        <w:pStyle w:val="sche3"/>
        <w:suppressAutoHyphens/>
        <w:autoSpaceDN/>
        <w:adjustRightInd/>
        <w:rPr>
          <w:sz w:val="22"/>
          <w:szCs w:val="22"/>
          <w:lang w:val="it-IT"/>
        </w:rPr>
      </w:pPr>
      <w:r>
        <w:rPr>
          <w:sz w:val="36"/>
          <w:szCs w:val="36"/>
          <w:lang w:val="it-IT"/>
        </w:rPr>
        <w:lastRenderedPageBreak/>
        <w:t xml:space="preserve">B - </w:t>
      </w:r>
      <w:r w:rsidR="00F404A6">
        <w:rPr>
          <w:sz w:val="36"/>
          <w:szCs w:val="36"/>
          <w:lang w:val="it-IT"/>
        </w:rPr>
        <w:tab/>
      </w:r>
      <w:r w:rsidRPr="00DA5AF5">
        <w:rPr>
          <w:sz w:val="36"/>
          <w:szCs w:val="36"/>
          <w:lang w:val="it-IT"/>
        </w:rPr>
        <w:t>□</w:t>
      </w:r>
      <w:r>
        <w:rPr>
          <w:sz w:val="32"/>
          <w:szCs w:val="32"/>
          <w:lang w:val="it-IT"/>
        </w:rPr>
        <w:t xml:space="preserve"> </w:t>
      </w:r>
      <w:r w:rsidR="00F404A6">
        <w:rPr>
          <w:sz w:val="24"/>
          <w:szCs w:val="24"/>
          <w:u w:val="single"/>
          <w:lang w:val="it-IT"/>
        </w:rPr>
        <w:t>RAGGRUPPAMENTO TEMPORANEO</w:t>
      </w:r>
      <w:r w:rsidR="00F404A6">
        <w:rPr>
          <w:sz w:val="22"/>
          <w:szCs w:val="22"/>
          <w:lang w:val="it-IT"/>
        </w:rPr>
        <w:t xml:space="preserve">, in qualità di </w:t>
      </w:r>
    </w:p>
    <w:p w:rsidR="00F404A6" w:rsidRDefault="00F404A6" w:rsidP="00F404A6">
      <w:pPr>
        <w:pStyle w:val="sche3"/>
        <w:numPr>
          <w:ilvl w:val="0"/>
          <w:numId w:val="11"/>
        </w:numPr>
        <w:suppressAutoHyphens/>
        <w:autoSpaceDN/>
        <w:adjustRightInd/>
        <w:rPr>
          <w:sz w:val="22"/>
          <w:szCs w:val="22"/>
          <w:lang w:val="it-IT"/>
        </w:rPr>
      </w:pPr>
      <w:r w:rsidRPr="008E49D4">
        <w:rPr>
          <w:smallCaps/>
          <w:sz w:val="22"/>
          <w:szCs w:val="22"/>
          <w:lang w:val="it-IT"/>
        </w:rPr>
        <w:t>Capogruppo</w:t>
      </w:r>
      <w:r w:rsidR="008E49D4">
        <w:rPr>
          <w:sz w:val="22"/>
          <w:szCs w:val="22"/>
          <w:lang w:val="it-IT"/>
        </w:rPr>
        <w:t>, la cui percentuale di partecipazione è pari al …………</w:t>
      </w:r>
      <w:proofErr w:type="gramStart"/>
      <w:r w:rsidR="008E49D4">
        <w:rPr>
          <w:sz w:val="22"/>
          <w:szCs w:val="22"/>
          <w:lang w:val="it-IT"/>
        </w:rPr>
        <w:t>…….</w:t>
      </w:r>
      <w:proofErr w:type="gramEnd"/>
      <w:r w:rsidR="008E49D4">
        <w:rPr>
          <w:sz w:val="22"/>
          <w:szCs w:val="22"/>
          <w:lang w:val="it-IT"/>
        </w:rPr>
        <w:t>%</w:t>
      </w:r>
    </w:p>
    <w:p w:rsidR="00F404A6" w:rsidRDefault="00F404A6" w:rsidP="00F404A6">
      <w:pPr>
        <w:pStyle w:val="sche3"/>
        <w:numPr>
          <w:ilvl w:val="0"/>
          <w:numId w:val="11"/>
        </w:numPr>
        <w:suppressAutoHyphens/>
        <w:autoSpaceDN/>
        <w:adjustRightInd/>
        <w:rPr>
          <w:sz w:val="22"/>
          <w:szCs w:val="22"/>
          <w:lang w:val="it-IT"/>
        </w:rPr>
      </w:pPr>
      <w:r w:rsidRPr="008E49D4">
        <w:rPr>
          <w:smallCaps/>
          <w:sz w:val="22"/>
          <w:szCs w:val="22"/>
          <w:lang w:val="it-IT"/>
        </w:rPr>
        <w:t>Mandante</w:t>
      </w:r>
      <w:r w:rsidR="008E49D4">
        <w:rPr>
          <w:sz w:val="22"/>
          <w:szCs w:val="22"/>
          <w:lang w:val="it-IT"/>
        </w:rPr>
        <w:t>, la cui percentuale di partecipazione è pari al …………………%</w:t>
      </w:r>
    </w:p>
    <w:p w:rsidR="00546FED" w:rsidRDefault="00546FED" w:rsidP="00546FED">
      <w:pPr>
        <w:pStyle w:val="sche3"/>
        <w:suppressAutoHyphens/>
        <w:autoSpaceDN/>
        <w:adjustRightInd/>
        <w:rPr>
          <w:sz w:val="22"/>
          <w:szCs w:val="22"/>
          <w:lang w:val="it-IT"/>
        </w:rPr>
      </w:pPr>
      <w:r>
        <w:rPr>
          <w:sz w:val="36"/>
          <w:szCs w:val="36"/>
          <w:lang w:val="it-IT"/>
        </w:rPr>
        <w:t xml:space="preserve">C - </w:t>
      </w:r>
      <w:r>
        <w:rPr>
          <w:sz w:val="36"/>
          <w:szCs w:val="36"/>
          <w:lang w:val="it-IT"/>
        </w:rPr>
        <w:tab/>
      </w:r>
      <w:r w:rsidRPr="00DA5AF5">
        <w:rPr>
          <w:sz w:val="36"/>
          <w:szCs w:val="36"/>
          <w:lang w:val="it-IT"/>
        </w:rPr>
        <w:t>□</w:t>
      </w:r>
      <w:r>
        <w:rPr>
          <w:sz w:val="32"/>
          <w:szCs w:val="32"/>
          <w:lang w:val="it-IT"/>
        </w:rPr>
        <w:t xml:space="preserve"> </w:t>
      </w:r>
      <w:r>
        <w:rPr>
          <w:sz w:val="24"/>
          <w:szCs w:val="24"/>
          <w:u w:val="single"/>
          <w:lang w:val="it-IT"/>
        </w:rPr>
        <w:t>ALTRO</w:t>
      </w:r>
      <w:r>
        <w:rPr>
          <w:sz w:val="22"/>
          <w:szCs w:val="22"/>
          <w:lang w:val="it-IT"/>
        </w:rPr>
        <w:t xml:space="preserve">, (specificare) </w:t>
      </w:r>
    </w:p>
    <w:p w:rsidR="00546FED" w:rsidRDefault="00546FED" w:rsidP="00546FED">
      <w:pPr>
        <w:pStyle w:val="sche3"/>
        <w:suppressAutoHyphens/>
        <w:autoSpaceDN/>
        <w:adjustRightInd/>
        <w:ind w:left="1776"/>
        <w:rPr>
          <w:sz w:val="22"/>
          <w:szCs w:val="22"/>
          <w:lang w:val="it-IT"/>
        </w:rPr>
      </w:pPr>
    </w:p>
    <w:p w:rsidR="00F404A6" w:rsidRDefault="00F404A6" w:rsidP="004B7CA7">
      <w:pPr>
        <w:pStyle w:val="sche3"/>
        <w:suppressAutoHyphens/>
        <w:autoSpaceDN/>
        <w:adjustRightInd/>
        <w:rPr>
          <w:sz w:val="22"/>
          <w:szCs w:val="22"/>
          <w:lang w:val="it-IT"/>
        </w:rPr>
      </w:pPr>
    </w:p>
    <w:p w:rsidR="004B7CA7" w:rsidRDefault="004B7CA7" w:rsidP="004B7CA7">
      <w:pPr>
        <w:pStyle w:val="sche3"/>
        <w:jc w:val="center"/>
        <w:rPr>
          <w:b/>
          <w:sz w:val="22"/>
          <w:szCs w:val="22"/>
          <w:lang w:val="it-IT"/>
        </w:rPr>
      </w:pPr>
      <w:r w:rsidRPr="004153C3">
        <w:rPr>
          <w:b/>
          <w:sz w:val="22"/>
          <w:szCs w:val="22"/>
          <w:lang w:val="it-IT"/>
        </w:rPr>
        <w:t>DICHIARA</w:t>
      </w:r>
    </w:p>
    <w:p w:rsidR="00ED28C8" w:rsidRDefault="00ED28C8" w:rsidP="00ED28C8">
      <w:pPr>
        <w:pStyle w:val="sche3"/>
        <w:rPr>
          <w:sz w:val="22"/>
          <w:szCs w:val="22"/>
          <w:lang w:val="it-IT"/>
        </w:rPr>
      </w:pPr>
    </w:p>
    <w:p w:rsidR="00ED28C8" w:rsidRPr="00ED28C8" w:rsidRDefault="00ED28C8" w:rsidP="00ED28C8">
      <w:pPr>
        <w:pStyle w:val="sche3"/>
        <w:rPr>
          <w:sz w:val="22"/>
          <w:szCs w:val="22"/>
          <w:lang w:val="it-IT"/>
        </w:rPr>
      </w:pPr>
      <w:proofErr w:type="gramStart"/>
      <w:r w:rsidRPr="002E1573">
        <w:rPr>
          <w:sz w:val="22"/>
          <w:szCs w:val="22"/>
          <w:u w:val="single"/>
          <w:lang w:val="it-IT"/>
        </w:rPr>
        <w:t>ai</w:t>
      </w:r>
      <w:proofErr w:type="gramEnd"/>
      <w:r w:rsidRPr="002E1573">
        <w:rPr>
          <w:sz w:val="22"/>
          <w:szCs w:val="22"/>
          <w:u w:val="single"/>
          <w:lang w:val="it-IT"/>
        </w:rPr>
        <w:t xml:space="preserve"> sensi degli artt. 46 e 47 del D.P.R. 445/2000, consapevole delle sanzioni penali previste dall’art. 76 del medesimo decreto, per le ipotesi di falsità in atti e dichiarazioni mendaci ivi indicate</w:t>
      </w:r>
      <w:r>
        <w:rPr>
          <w:sz w:val="22"/>
          <w:szCs w:val="22"/>
          <w:lang w:val="it-IT"/>
        </w:rPr>
        <w:t>:</w:t>
      </w:r>
    </w:p>
    <w:p w:rsidR="004B7CA7" w:rsidRPr="004153C3" w:rsidRDefault="004B7CA7" w:rsidP="004B7CA7">
      <w:pPr>
        <w:pStyle w:val="sche3"/>
        <w:rPr>
          <w:sz w:val="22"/>
          <w:szCs w:val="22"/>
          <w:lang w:val="it-IT"/>
        </w:rPr>
      </w:pPr>
    </w:p>
    <w:p w:rsidR="00ED28C8" w:rsidRDefault="00ED28C8" w:rsidP="00ED28C8">
      <w:pPr>
        <w:pStyle w:val="sche3"/>
        <w:rPr>
          <w:bCs/>
          <w:sz w:val="22"/>
          <w:szCs w:val="22"/>
          <w:lang w:val="it-IT"/>
        </w:rPr>
      </w:pPr>
      <w:r>
        <w:rPr>
          <w:bCs/>
          <w:sz w:val="22"/>
          <w:szCs w:val="22"/>
          <w:lang w:val="it-IT"/>
        </w:rPr>
        <w:t>- di non partecipare al presente concorso di progettazione in più di un raggruppamento temporaneo, ovvero singolarmente e quale componente di raggruppamento temporaneo, oppure singolarmente e in qualità di amministratore, socio, dipendente o collaboratore coordinato e continuativo, con incarico in corso, di società partecipanti;</w:t>
      </w:r>
    </w:p>
    <w:p w:rsidR="00ED28C8" w:rsidRDefault="00ED28C8" w:rsidP="00ED28C8">
      <w:pPr>
        <w:pStyle w:val="sche3"/>
        <w:rPr>
          <w:bCs/>
          <w:sz w:val="22"/>
          <w:szCs w:val="22"/>
          <w:lang w:val="it-IT"/>
        </w:rPr>
      </w:pPr>
      <w:r>
        <w:rPr>
          <w:bCs/>
          <w:sz w:val="22"/>
          <w:szCs w:val="22"/>
          <w:lang w:val="it-IT"/>
        </w:rPr>
        <w:t>- di non aver partecipato</w:t>
      </w:r>
      <w:r w:rsidR="00196D2B">
        <w:rPr>
          <w:bCs/>
          <w:sz w:val="22"/>
          <w:szCs w:val="22"/>
          <w:lang w:val="it-IT"/>
        </w:rPr>
        <w:t xml:space="preserve"> direttamente</w:t>
      </w:r>
      <w:r>
        <w:rPr>
          <w:bCs/>
          <w:sz w:val="22"/>
          <w:szCs w:val="22"/>
          <w:lang w:val="it-IT"/>
        </w:rPr>
        <w:t>, neanche in qualità di consulente, alla redazione di altra proposta progettuale presentata a questo concorso;</w:t>
      </w:r>
    </w:p>
    <w:p w:rsidR="00196D2B" w:rsidRPr="00196D2B" w:rsidRDefault="00196D2B" w:rsidP="00ED28C8">
      <w:pPr>
        <w:pStyle w:val="sche3"/>
        <w:rPr>
          <w:bCs/>
          <w:sz w:val="22"/>
          <w:szCs w:val="22"/>
          <w:lang w:val="it-IT"/>
        </w:rPr>
      </w:pPr>
      <w:r w:rsidRPr="00196D2B">
        <w:rPr>
          <w:bCs/>
          <w:sz w:val="22"/>
          <w:szCs w:val="22"/>
          <w:lang w:val="it-IT"/>
        </w:rPr>
        <w:t xml:space="preserve">- di non aver svolto direttamente o per il tramite di altro soggetto che risulti controllato, controllante o collegato, alcuna attività di supporto alla preparazione del </w:t>
      </w:r>
      <w:r>
        <w:rPr>
          <w:bCs/>
          <w:sz w:val="22"/>
          <w:szCs w:val="22"/>
          <w:lang w:val="it-IT"/>
        </w:rPr>
        <w:t>c</w:t>
      </w:r>
      <w:r w:rsidRPr="00196D2B">
        <w:rPr>
          <w:bCs/>
          <w:sz w:val="22"/>
          <w:szCs w:val="22"/>
          <w:lang w:val="it-IT"/>
        </w:rPr>
        <w:t xml:space="preserve">oncorso, né che alcun suo dipendente o suo consulente su base annua con rapporto esclusivo ha svolto attività di supporto alla preparazione del </w:t>
      </w:r>
      <w:r>
        <w:rPr>
          <w:bCs/>
          <w:sz w:val="22"/>
          <w:szCs w:val="22"/>
          <w:lang w:val="it-IT"/>
        </w:rPr>
        <w:t>c</w:t>
      </w:r>
      <w:r w:rsidRPr="00196D2B">
        <w:rPr>
          <w:bCs/>
          <w:sz w:val="22"/>
          <w:szCs w:val="22"/>
          <w:lang w:val="it-IT"/>
        </w:rPr>
        <w:t xml:space="preserve">oncorso; </w:t>
      </w:r>
    </w:p>
    <w:p w:rsidR="00ED28C8" w:rsidRDefault="00ED28C8" w:rsidP="004B7CA7">
      <w:pPr>
        <w:pStyle w:val="sche3"/>
        <w:rPr>
          <w:bCs/>
          <w:sz w:val="22"/>
          <w:szCs w:val="22"/>
          <w:lang w:val="it-IT"/>
        </w:rPr>
      </w:pPr>
      <w:r>
        <w:rPr>
          <w:bCs/>
          <w:sz w:val="22"/>
          <w:szCs w:val="22"/>
          <w:lang w:val="it-IT"/>
        </w:rPr>
        <w:t>- di accettare, senza condizione o riserva alcuna, tutte le norme e disposizioni contenute nel bando, nel disciplinare del co</w:t>
      </w:r>
      <w:r w:rsidR="002E1573">
        <w:rPr>
          <w:bCs/>
          <w:sz w:val="22"/>
          <w:szCs w:val="22"/>
          <w:lang w:val="it-IT"/>
        </w:rPr>
        <w:t>ncorso e nei documenti allegati.</w:t>
      </w:r>
    </w:p>
    <w:p w:rsidR="00ED28C8" w:rsidRDefault="00ED28C8" w:rsidP="00ED28C8">
      <w:pPr>
        <w:pStyle w:val="sche3"/>
        <w:jc w:val="center"/>
        <w:rPr>
          <w:b/>
          <w:sz w:val="22"/>
          <w:szCs w:val="22"/>
          <w:lang w:val="it-IT"/>
        </w:rPr>
      </w:pPr>
    </w:p>
    <w:p w:rsidR="00ED28C8" w:rsidRDefault="00ED28C8" w:rsidP="00ED28C8">
      <w:pPr>
        <w:pStyle w:val="sche3"/>
        <w:jc w:val="center"/>
        <w:rPr>
          <w:b/>
          <w:sz w:val="22"/>
          <w:szCs w:val="22"/>
          <w:lang w:val="it-IT"/>
        </w:rPr>
      </w:pPr>
      <w:r w:rsidRPr="004153C3">
        <w:rPr>
          <w:b/>
          <w:sz w:val="22"/>
          <w:szCs w:val="22"/>
          <w:lang w:val="it-IT"/>
        </w:rPr>
        <w:t>DICHIARA</w:t>
      </w:r>
      <w:r>
        <w:rPr>
          <w:b/>
          <w:sz w:val="22"/>
          <w:szCs w:val="22"/>
          <w:lang w:val="it-IT"/>
        </w:rPr>
        <w:t xml:space="preserve"> ALTRESÌ</w:t>
      </w:r>
    </w:p>
    <w:p w:rsidR="002E1573" w:rsidRPr="004153C3" w:rsidRDefault="002E1573" w:rsidP="00ED28C8">
      <w:pPr>
        <w:pStyle w:val="sche3"/>
        <w:jc w:val="center"/>
        <w:rPr>
          <w:b/>
          <w:sz w:val="22"/>
          <w:szCs w:val="22"/>
          <w:lang w:val="it-IT"/>
        </w:rPr>
      </w:pPr>
    </w:p>
    <w:p w:rsidR="00ED28C8" w:rsidRDefault="002E1573" w:rsidP="004B7CA7">
      <w:pPr>
        <w:pStyle w:val="sche3"/>
        <w:rPr>
          <w:bCs/>
          <w:sz w:val="22"/>
          <w:szCs w:val="22"/>
          <w:lang w:val="it-IT"/>
        </w:rPr>
      </w:pPr>
      <w:r>
        <w:rPr>
          <w:bCs/>
          <w:sz w:val="22"/>
          <w:szCs w:val="22"/>
          <w:lang w:val="it-IT"/>
        </w:rPr>
        <w:t xml:space="preserve">- di essere informato, ai sensi e per gli effetti del </w:t>
      </w:r>
      <w:proofErr w:type="spellStart"/>
      <w:r>
        <w:rPr>
          <w:bCs/>
          <w:sz w:val="22"/>
          <w:szCs w:val="22"/>
          <w:lang w:val="it-IT"/>
        </w:rPr>
        <w:t>D.Lgs.</w:t>
      </w:r>
      <w:proofErr w:type="spellEnd"/>
      <w:r>
        <w:rPr>
          <w:bCs/>
          <w:sz w:val="22"/>
          <w:szCs w:val="22"/>
          <w:lang w:val="it-IT"/>
        </w:rPr>
        <w:t xml:space="preserve"> 196/2003</w:t>
      </w:r>
      <w:r w:rsidR="00546FED">
        <w:rPr>
          <w:bCs/>
          <w:sz w:val="22"/>
          <w:szCs w:val="22"/>
          <w:lang w:val="it-IT"/>
        </w:rPr>
        <w:t xml:space="preserve"> e del regolamento </w:t>
      </w:r>
      <w:proofErr w:type="spellStart"/>
      <w:r w:rsidR="00546FED">
        <w:rPr>
          <w:bCs/>
          <w:sz w:val="22"/>
          <w:szCs w:val="22"/>
          <w:lang w:val="it-IT"/>
        </w:rPr>
        <w:t>ue</w:t>
      </w:r>
      <w:proofErr w:type="spellEnd"/>
      <w:r w:rsidR="00546FED">
        <w:rPr>
          <w:bCs/>
          <w:sz w:val="22"/>
          <w:szCs w:val="22"/>
          <w:lang w:val="it-IT"/>
        </w:rPr>
        <w:t xml:space="preserve"> 2016/679</w:t>
      </w:r>
      <w:r>
        <w:rPr>
          <w:bCs/>
          <w:sz w:val="22"/>
          <w:szCs w:val="22"/>
          <w:lang w:val="it-IT"/>
        </w:rPr>
        <w:t>, che i dati personali raccolti saranno trattati, anche con strumenti informatici, esclusivamente nell’ambito del procedimento per il quale la presente dichiarazione viene resa;</w:t>
      </w:r>
    </w:p>
    <w:p w:rsidR="002E1573" w:rsidRDefault="002E1573" w:rsidP="004B7CA7">
      <w:pPr>
        <w:pStyle w:val="sche3"/>
        <w:rPr>
          <w:bCs/>
          <w:sz w:val="22"/>
          <w:szCs w:val="22"/>
          <w:lang w:val="it-IT"/>
        </w:rPr>
      </w:pPr>
    </w:p>
    <w:p w:rsidR="004B7CA7" w:rsidRPr="004153C3" w:rsidRDefault="00ED28C8" w:rsidP="004B7CA7">
      <w:pPr>
        <w:pStyle w:val="sche3"/>
        <w:rPr>
          <w:bCs/>
          <w:sz w:val="22"/>
          <w:szCs w:val="22"/>
          <w:lang w:val="it-IT"/>
        </w:rPr>
      </w:pPr>
      <w:r>
        <w:rPr>
          <w:bCs/>
          <w:sz w:val="22"/>
          <w:szCs w:val="22"/>
          <w:lang w:val="it-IT"/>
        </w:rPr>
        <w:t xml:space="preserve">- </w:t>
      </w:r>
      <w:r w:rsidR="004B7CA7">
        <w:rPr>
          <w:bCs/>
          <w:sz w:val="22"/>
          <w:szCs w:val="22"/>
          <w:lang w:val="it-IT"/>
        </w:rPr>
        <w:t>d</w:t>
      </w:r>
      <w:r w:rsidR="004B7CA7" w:rsidRPr="004153C3">
        <w:rPr>
          <w:bCs/>
          <w:sz w:val="22"/>
          <w:szCs w:val="22"/>
          <w:lang w:val="it-IT"/>
        </w:rPr>
        <w:t xml:space="preserve">i </w:t>
      </w:r>
      <w:r w:rsidR="004B7CA7" w:rsidRPr="004153C3">
        <w:rPr>
          <w:b/>
          <w:bCs/>
          <w:sz w:val="22"/>
          <w:szCs w:val="22"/>
          <w:lang w:val="it-IT"/>
        </w:rPr>
        <w:t>eleggere come domicilio,</w:t>
      </w:r>
      <w:r w:rsidR="004B7CA7" w:rsidRPr="004153C3">
        <w:rPr>
          <w:bCs/>
          <w:sz w:val="22"/>
          <w:szCs w:val="22"/>
          <w:lang w:val="it-IT"/>
        </w:rPr>
        <w:t xml:space="preserve"> ai fini </w:t>
      </w:r>
      <w:r w:rsidR="00F404A6">
        <w:rPr>
          <w:bCs/>
          <w:sz w:val="22"/>
          <w:szCs w:val="22"/>
          <w:lang w:val="it-IT"/>
        </w:rPr>
        <w:t>del presente concorso</w:t>
      </w:r>
      <w:r w:rsidR="004B7CA7" w:rsidRPr="004153C3">
        <w:rPr>
          <w:bCs/>
          <w:sz w:val="22"/>
          <w:szCs w:val="22"/>
          <w:lang w:val="it-IT"/>
        </w:rPr>
        <w:t>, il seguente indirizzo</w:t>
      </w:r>
      <w:r w:rsidR="00F404A6">
        <w:rPr>
          <w:bCs/>
          <w:sz w:val="22"/>
          <w:szCs w:val="22"/>
          <w:lang w:val="it-IT"/>
        </w:rPr>
        <w:t xml:space="preserve"> </w:t>
      </w:r>
      <w:r w:rsidR="00F404A6" w:rsidRPr="008E49D4">
        <w:rPr>
          <w:bCs/>
          <w:sz w:val="22"/>
          <w:szCs w:val="22"/>
          <w:lang w:val="it-IT"/>
        </w:rPr>
        <w:t>(</w:t>
      </w:r>
      <w:r w:rsidR="00F404A6" w:rsidRPr="008E49D4">
        <w:rPr>
          <w:bCs/>
          <w:smallCaps/>
          <w:sz w:val="22"/>
          <w:szCs w:val="22"/>
          <w:lang w:val="it-IT"/>
        </w:rPr>
        <w:t>in caso di raggruppamento temporaneo indicare sempre l’indirizzo del capogruppo)</w:t>
      </w:r>
      <w:r w:rsidR="004B7CA7" w:rsidRPr="004153C3">
        <w:rPr>
          <w:bCs/>
          <w:sz w:val="22"/>
          <w:szCs w:val="22"/>
          <w:lang w:val="it-IT"/>
        </w:rPr>
        <w:t>:</w:t>
      </w:r>
    </w:p>
    <w:p w:rsidR="004B7CA7" w:rsidRPr="004153C3" w:rsidRDefault="004B7CA7" w:rsidP="004B7CA7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r w:rsidRPr="004153C3">
        <w:rPr>
          <w:sz w:val="22"/>
          <w:szCs w:val="22"/>
          <w:lang w:val="it-IT"/>
        </w:rPr>
        <w:t>Ragione Sociale:</w:t>
      </w:r>
    </w:p>
    <w:p w:rsidR="004B7CA7" w:rsidRPr="004153C3" w:rsidRDefault="004B7CA7" w:rsidP="004B7CA7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r w:rsidRPr="004153C3">
        <w:rPr>
          <w:sz w:val="22"/>
          <w:szCs w:val="22"/>
          <w:lang w:val="it-IT"/>
        </w:rPr>
        <w:t>Via</w:t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  <w:t>Città</w:t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  <w:t>CAP</w:t>
      </w:r>
    </w:p>
    <w:p w:rsidR="004B7CA7" w:rsidRPr="004153C3" w:rsidRDefault="004B7CA7" w:rsidP="004B7CA7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r w:rsidRPr="004153C3">
        <w:rPr>
          <w:sz w:val="22"/>
          <w:szCs w:val="22"/>
          <w:lang w:val="it-IT"/>
        </w:rPr>
        <w:t>Tel.</w:t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</w:p>
    <w:p w:rsidR="004B7CA7" w:rsidRDefault="004B7CA7" w:rsidP="004B7CA7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proofErr w:type="gramStart"/>
      <w:r>
        <w:rPr>
          <w:sz w:val="22"/>
          <w:szCs w:val="22"/>
          <w:lang w:val="it-IT"/>
        </w:rPr>
        <w:t>fax</w:t>
      </w:r>
      <w:proofErr w:type="gramEnd"/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</w:r>
      <w:r w:rsidRPr="004153C3">
        <w:rPr>
          <w:sz w:val="22"/>
          <w:szCs w:val="22"/>
          <w:lang w:val="it-IT"/>
        </w:rPr>
        <w:tab/>
        <w:t xml:space="preserve"> </w:t>
      </w:r>
    </w:p>
    <w:p w:rsidR="004B7CA7" w:rsidRPr="009B6242" w:rsidRDefault="004B7CA7" w:rsidP="004B7CA7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proofErr w:type="gramStart"/>
      <w:r w:rsidRPr="009B6242">
        <w:rPr>
          <w:sz w:val="22"/>
          <w:szCs w:val="22"/>
          <w:lang w:val="it-IT"/>
        </w:rPr>
        <w:t>e-mail</w:t>
      </w:r>
      <w:proofErr w:type="gramEnd"/>
    </w:p>
    <w:p w:rsidR="004B7CA7" w:rsidRPr="004153C3" w:rsidRDefault="004B7CA7" w:rsidP="004B7CA7">
      <w:pPr>
        <w:pStyle w:val="sche3"/>
        <w:pBdr>
          <w:bottom w:val="dotted" w:sz="4" w:space="1" w:color="auto"/>
          <w:between w:val="dotted" w:sz="4" w:space="1" w:color="auto"/>
        </w:pBdr>
        <w:spacing w:before="240"/>
        <w:rPr>
          <w:sz w:val="22"/>
          <w:szCs w:val="22"/>
          <w:lang w:val="it-IT"/>
        </w:rPr>
      </w:pPr>
      <w:r w:rsidRPr="004153C3">
        <w:rPr>
          <w:b/>
          <w:sz w:val="22"/>
          <w:szCs w:val="22"/>
          <w:lang w:val="it-IT"/>
        </w:rPr>
        <w:t>PEC</w:t>
      </w:r>
    </w:p>
    <w:p w:rsidR="004B7CA7" w:rsidRPr="004153C3" w:rsidRDefault="004B7CA7" w:rsidP="004B7CA7">
      <w:pPr>
        <w:pStyle w:val="sche3"/>
        <w:rPr>
          <w:sz w:val="22"/>
          <w:szCs w:val="22"/>
          <w:lang w:val="it-IT"/>
        </w:rPr>
      </w:pPr>
    </w:p>
    <w:p w:rsidR="004B7CA7" w:rsidRPr="004153C3" w:rsidRDefault="00ED28C8" w:rsidP="004B7CA7">
      <w:pPr>
        <w:pStyle w:val="sche3"/>
        <w:tabs>
          <w:tab w:val="left" w:pos="720"/>
        </w:tabs>
        <w:rPr>
          <w:b/>
          <w:bCs/>
          <w:sz w:val="22"/>
          <w:szCs w:val="22"/>
          <w:lang w:val="it-IT"/>
        </w:rPr>
      </w:pPr>
      <w:r>
        <w:rPr>
          <w:bCs/>
          <w:sz w:val="22"/>
          <w:szCs w:val="22"/>
          <w:lang w:val="it-IT"/>
        </w:rPr>
        <w:t xml:space="preserve">- </w:t>
      </w:r>
      <w:r w:rsidR="004B7CA7" w:rsidRPr="004153C3">
        <w:rPr>
          <w:bCs/>
          <w:sz w:val="22"/>
          <w:szCs w:val="22"/>
          <w:lang w:val="it-IT"/>
        </w:rPr>
        <w:t>di</w:t>
      </w:r>
      <w:r w:rsidR="004B7CA7" w:rsidRPr="004153C3">
        <w:rPr>
          <w:b/>
          <w:bCs/>
          <w:sz w:val="22"/>
          <w:szCs w:val="22"/>
          <w:lang w:val="it-IT"/>
        </w:rPr>
        <w:t xml:space="preserve"> autorizzare </w:t>
      </w:r>
      <w:r w:rsidR="004B7CA7" w:rsidRPr="004153C3">
        <w:rPr>
          <w:bCs/>
          <w:sz w:val="22"/>
          <w:szCs w:val="22"/>
          <w:lang w:val="it-IT"/>
        </w:rPr>
        <w:t>l</w:t>
      </w:r>
      <w:r w:rsidR="004B7CA7">
        <w:rPr>
          <w:bCs/>
          <w:sz w:val="22"/>
          <w:szCs w:val="22"/>
          <w:lang w:val="it-IT"/>
        </w:rPr>
        <w:t>’Università</w:t>
      </w:r>
      <w:r w:rsidR="004B7CA7" w:rsidRPr="004153C3">
        <w:rPr>
          <w:bCs/>
          <w:sz w:val="22"/>
          <w:szCs w:val="22"/>
          <w:lang w:val="it-IT"/>
        </w:rPr>
        <w:t xml:space="preserve"> a inviare tutte le comunicazioni inerenti la presente procedura </w:t>
      </w:r>
      <w:r w:rsidR="004B7CA7" w:rsidRPr="004153C3">
        <w:rPr>
          <w:b/>
          <w:bCs/>
          <w:sz w:val="22"/>
          <w:szCs w:val="22"/>
          <w:lang w:val="it-IT"/>
        </w:rPr>
        <w:t>esclusivamente a mezzo</w:t>
      </w:r>
      <w:r w:rsidR="00546FED">
        <w:rPr>
          <w:b/>
          <w:bCs/>
          <w:sz w:val="22"/>
          <w:szCs w:val="22"/>
          <w:lang w:val="it-IT"/>
        </w:rPr>
        <w:t xml:space="preserve"> email e/o</w:t>
      </w:r>
      <w:r w:rsidR="004B7CA7" w:rsidRPr="004153C3">
        <w:rPr>
          <w:b/>
          <w:bCs/>
          <w:sz w:val="22"/>
          <w:szCs w:val="22"/>
          <w:lang w:val="it-IT"/>
        </w:rPr>
        <w:t xml:space="preserve"> PEC</w:t>
      </w:r>
      <w:r w:rsidR="004B7CA7">
        <w:rPr>
          <w:b/>
          <w:bCs/>
          <w:sz w:val="22"/>
          <w:szCs w:val="22"/>
          <w:lang w:val="it-IT"/>
        </w:rPr>
        <w:t>.</w:t>
      </w:r>
    </w:p>
    <w:p w:rsidR="004B7CA7" w:rsidRDefault="004B7CA7" w:rsidP="004B7CA7">
      <w:pPr>
        <w:pStyle w:val="sche3"/>
        <w:tabs>
          <w:tab w:val="left" w:pos="720"/>
        </w:tabs>
        <w:rPr>
          <w:b/>
          <w:bCs/>
          <w:sz w:val="22"/>
          <w:szCs w:val="22"/>
          <w:lang w:val="it-IT"/>
        </w:rPr>
      </w:pPr>
    </w:p>
    <w:p w:rsidR="00EA6B38" w:rsidRDefault="00EA6B38" w:rsidP="007B2945">
      <w:pPr>
        <w:pStyle w:val="sche3"/>
        <w:tabs>
          <w:tab w:val="left" w:pos="720"/>
          <w:tab w:val="right" w:pos="9638"/>
        </w:tabs>
        <w:rPr>
          <w:b/>
          <w:bCs/>
          <w:sz w:val="22"/>
          <w:szCs w:val="22"/>
          <w:lang w:val="it-IT"/>
        </w:rPr>
      </w:pPr>
    </w:p>
    <w:p w:rsidR="00D65EC1" w:rsidRPr="004153C3" w:rsidRDefault="00D65EC1" w:rsidP="007B2945">
      <w:pPr>
        <w:pStyle w:val="sche3"/>
        <w:tabs>
          <w:tab w:val="left" w:pos="720"/>
          <w:tab w:val="right" w:pos="9638"/>
        </w:tabs>
        <w:rPr>
          <w:b/>
          <w:bCs/>
          <w:sz w:val="22"/>
          <w:szCs w:val="22"/>
          <w:lang w:val="it-IT"/>
        </w:rPr>
      </w:pPr>
    </w:p>
    <w:p w:rsidR="007B2945" w:rsidRDefault="006E2487" w:rsidP="007B2945">
      <w:pPr>
        <w:pStyle w:val="sche3"/>
        <w:tabs>
          <w:tab w:val="left" w:pos="720"/>
          <w:tab w:val="right" w:pos="9638"/>
        </w:tabs>
        <w:rPr>
          <w:b/>
          <w:bCs/>
          <w:sz w:val="22"/>
          <w:szCs w:val="22"/>
          <w:lang w:val="it-IT"/>
        </w:rPr>
      </w:pPr>
      <w:r w:rsidRPr="004153C3">
        <w:rPr>
          <w:b/>
          <w:bCs/>
          <w:sz w:val="22"/>
          <w:szCs w:val="22"/>
          <w:lang w:val="it-IT"/>
        </w:rPr>
        <w:t xml:space="preserve">Luogo e Data                                                                                 </w:t>
      </w:r>
      <w:r w:rsidR="009843E7">
        <w:rPr>
          <w:b/>
          <w:bCs/>
          <w:sz w:val="22"/>
          <w:szCs w:val="22"/>
          <w:lang w:val="it-IT"/>
        </w:rPr>
        <w:t xml:space="preserve">                    </w:t>
      </w:r>
      <w:r w:rsidR="007B2945" w:rsidRPr="004153C3">
        <w:rPr>
          <w:b/>
          <w:bCs/>
          <w:sz w:val="22"/>
          <w:szCs w:val="22"/>
          <w:lang w:val="it-IT"/>
        </w:rPr>
        <w:t>Firma</w:t>
      </w:r>
      <w:r w:rsidRPr="004153C3">
        <w:rPr>
          <w:b/>
          <w:bCs/>
          <w:sz w:val="22"/>
          <w:szCs w:val="22"/>
          <w:lang w:val="it-IT"/>
        </w:rPr>
        <w:t>/Firme</w:t>
      </w:r>
      <w:r w:rsidR="008E49D4">
        <w:rPr>
          <w:rStyle w:val="Rimandonotaapidipagina"/>
          <w:b/>
          <w:bCs/>
          <w:sz w:val="22"/>
          <w:szCs w:val="22"/>
          <w:lang w:val="it-IT"/>
        </w:rPr>
        <w:footnoteReference w:id="2"/>
      </w:r>
    </w:p>
    <w:p w:rsidR="002E1573" w:rsidRDefault="002E1573" w:rsidP="007B2945">
      <w:pPr>
        <w:pStyle w:val="sche3"/>
        <w:tabs>
          <w:tab w:val="left" w:pos="720"/>
          <w:tab w:val="right" w:pos="9638"/>
        </w:tabs>
        <w:rPr>
          <w:b/>
          <w:bCs/>
          <w:sz w:val="22"/>
          <w:szCs w:val="22"/>
          <w:lang w:val="it-IT"/>
        </w:rPr>
      </w:pPr>
    </w:p>
    <w:sectPr w:rsidR="002E1573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3CCD" w:rsidRDefault="009E3CCD" w:rsidP="009B29EE">
      <w:r>
        <w:separator/>
      </w:r>
    </w:p>
  </w:endnote>
  <w:endnote w:type="continuationSeparator" w:id="0">
    <w:p w:rsidR="009E3CCD" w:rsidRDefault="009E3CCD" w:rsidP="009B29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74A82" w:rsidRDefault="00674A82">
    <w:pPr>
      <w:pStyle w:val="Pidipagina"/>
    </w:pPr>
  </w:p>
  <w:p w:rsidR="00677FB1" w:rsidRPr="009B29EE" w:rsidRDefault="00677FB1" w:rsidP="009B29EE">
    <w:pPr>
      <w:pStyle w:val="Pidipagina"/>
      <w:jc w:val="right"/>
      <w:rPr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3CCD" w:rsidRDefault="009E3CCD" w:rsidP="009B29EE">
      <w:r>
        <w:separator/>
      </w:r>
    </w:p>
  </w:footnote>
  <w:footnote w:type="continuationSeparator" w:id="0">
    <w:p w:rsidR="009E3CCD" w:rsidRDefault="009E3CCD" w:rsidP="009B29EE">
      <w:r>
        <w:continuationSeparator/>
      </w:r>
    </w:p>
  </w:footnote>
  <w:footnote w:id="1">
    <w:p w:rsidR="00ED28C8" w:rsidRPr="002E1573" w:rsidRDefault="00ED28C8">
      <w:pPr>
        <w:pStyle w:val="Testonotaapidipagina"/>
        <w:rPr>
          <w:b/>
        </w:rPr>
      </w:pPr>
      <w:r w:rsidRPr="00146257">
        <w:rPr>
          <w:rStyle w:val="Rimandonotaapidipagina"/>
        </w:rPr>
        <w:footnoteRef/>
      </w:r>
      <w:r w:rsidRPr="00146257">
        <w:t xml:space="preserve"> </w:t>
      </w:r>
      <w:r w:rsidRPr="00146257">
        <w:rPr>
          <w:b/>
          <w:sz w:val="18"/>
          <w:szCs w:val="18"/>
        </w:rPr>
        <w:t xml:space="preserve">Allegare all’istanza copia di documento di identità </w:t>
      </w:r>
      <w:r w:rsidR="002E1573" w:rsidRPr="00146257">
        <w:rPr>
          <w:b/>
          <w:sz w:val="18"/>
          <w:szCs w:val="18"/>
        </w:rPr>
        <w:t xml:space="preserve">valido </w:t>
      </w:r>
      <w:r w:rsidRPr="00146257">
        <w:rPr>
          <w:b/>
          <w:sz w:val="18"/>
          <w:szCs w:val="18"/>
        </w:rPr>
        <w:t>del/dei sottoscrittori</w:t>
      </w:r>
      <w:r w:rsidR="002E1573" w:rsidRPr="00146257">
        <w:rPr>
          <w:b/>
          <w:sz w:val="18"/>
          <w:szCs w:val="18"/>
        </w:rPr>
        <w:t>.</w:t>
      </w:r>
    </w:p>
  </w:footnote>
  <w:footnote w:id="2">
    <w:p w:rsidR="008E49D4" w:rsidRPr="0084507D" w:rsidRDefault="008E49D4">
      <w:pPr>
        <w:pStyle w:val="Testonotaapidipagina"/>
        <w:rPr>
          <w:b/>
          <w:sz w:val="18"/>
          <w:szCs w:val="18"/>
        </w:rPr>
      </w:pPr>
      <w:r w:rsidRPr="00146257">
        <w:rPr>
          <w:rStyle w:val="Rimandonotaapidipagina"/>
          <w:b/>
          <w:sz w:val="18"/>
          <w:szCs w:val="18"/>
        </w:rPr>
        <w:footnoteRef/>
      </w:r>
      <w:r w:rsidRPr="00146257">
        <w:rPr>
          <w:b/>
          <w:sz w:val="18"/>
          <w:szCs w:val="18"/>
        </w:rPr>
        <w:t xml:space="preserve"> Firma del singolo professionista, di </w:t>
      </w:r>
      <w:r w:rsidRPr="00146257">
        <w:rPr>
          <w:b/>
          <w:sz w:val="18"/>
          <w:szCs w:val="18"/>
          <w:u w:val="single"/>
        </w:rPr>
        <w:t>tutti</w:t>
      </w:r>
      <w:r w:rsidRPr="00146257">
        <w:rPr>
          <w:b/>
          <w:sz w:val="18"/>
          <w:szCs w:val="18"/>
        </w:rPr>
        <w:t xml:space="preserve"> i professionisti associati, del legale rappresentante di società o consorzio.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000000"/>
        <w:sz w:val="22"/>
      </w:rPr>
    </w:lvl>
  </w:abstractNum>
  <w:abstractNum w:abstractNumId="1">
    <w:nsid w:val="00000002"/>
    <w:multiLevelType w:val="singleLevel"/>
    <w:tmpl w:val="04100019"/>
    <w:lvl w:ilvl="0">
      <w:start w:val="1"/>
      <w:numFmt w:val="lowerLetter"/>
      <w:lvlText w:val="%1."/>
      <w:lvlJc w:val="left"/>
      <w:pPr>
        <w:ind w:left="720" w:hanging="360"/>
      </w:pPr>
      <w:rPr>
        <w:b/>
        <w:i w:val="0"/>
        <w:sz w:val="22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1">
      <w:start w:val="1"/>
      <w:numFmt w:val="decimal"/>
      <w:lvlText w:val="%2."/>
      <w:lvlJc w:val="left"/>
      <w:pPr>
        <w:tabs>
          <w:tab w:val="num" w:pos="1110"/>
        </w:tabs>
        <w:ind w:left="111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2">
      <w:start w:val="1"/>
      <w:numFmt w:val="decimal"/>
      <w:lvlText w:val="%3."/>
      <w:lvlJc w:val="left"/>
      <w:pPr>
        <w:tabs>
          <w:tab w:val="num" w:pos="1470"/>
        </w:tabs>
        <w:ind w:left="147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3">
      <w:start w:val="1"/>
      <w:numFmt w:val="decimal"/>
      <w:lvlText w:val="%4."/>
      <w:lvlJc w:val="left"/>
      <w:pPr>
        <w:tabs>
          <w:tab w:val="num" w:pos="1830"/>
        </w:tabs>
        <w:ind w:left="183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4">
      <w:start w:val="1"/>
      <w:numFmt w:val="decimal"/>
      <w:lvlText w:val="%5."/>
      <w:lvlJc w:val="left"/>
      <w:pPr>
        <w:tabs>
          <w:tab w:val="num" w:pos="2190"/>
        </w:tabs>
        <w:ind w:left="219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5">
      <w:start w:val="1"/>
      <w:numFmt w:val="decimal"/>
      <w:lvlText w:val="%6."/>
      <w:lvlJc w:val="left"/>
      <w:pPr>
        <w:tabs>
          <w:tab w:val="num" w:pos="2550"/>
        </w:tabs>
        <w:ind w:left="255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6">
      <w:start w:val="1"/>
      <w:numFmt w:val="decimal"/>
      <w:lvlText w:val="%7."/>
      <w:lvlJc w:val="left"/>
      <w:pPr>
        <w:tabs>
          <w:tab w:val="num" w:pos="2910"/>
        </w:tabs>
        <w:ind w:left="291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7">
      <w:start w:val="1"/>
      <w:numFmt w:val="decimal"/>
      <w:lvlText w:val="%8."/>
      <w:lvlJc w:val="left"/>
      <w:pPr>
        <w:tabs>
          <w:tab w:val="num" w:pos="3270"/>
        </w:tabs>
        <w:ind w:left="327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8">
      <w:start w:val="1"/>
      <w:numFmt w:val="decimal"/>
      <w:lvlText w:val="%9."/>
      <w:lvlJc w:val="left"/>
      <w:pPr>
        <w:tabs>
          <w:tab w:val="num" w:pos="3630"/>
        </w:tabs>
        <w:ind w:left="3630" w:hanging="360"/>
      </w:pPr>
      <w:rPr>
        <w:rFonts w:ascii="Tahoma" w:hAnsi="Tahoma" w:cs="Arial"/>
        <w:b/>
        <w:bCs/>
        <w:sz w:val="22"/>
        <w:szCs w:val="22"/>
        <w:lang w:val="it-IT"/>
      </w:rPr>
    </w:lvl>
  </w:abstractNum>
  <w:abstractNum w:abstractNumId="3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50"/>
        </w:tabs>
        <w:ind w:left="75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1">
      <w:start w:val="1"/>
      <w:numFmt w:val="decimal"/>
      <w:lvlText w:val="%2."/>
      <w:lvlJc w:val="left"/>
      <w:pPr>
        <w:tabs>
          <w:tab w:val="num" w:pos="1110"/>
        </w:tabs>
        <w:ind w:left="111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2">
      <w:start w:val="1"/>
      <w:numFmt w:val="decimal"/>
      <w:lvlText w:val="%3."/>
      <w:lvlJc w:val="left"/>
      <w:pPr>
        <w:tabs>
          <w:tab w:val="num" w:pos="1470"/>
        </w:tabs>
        <w:ind w:left="147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3">
      <w:start w:val="1"/>
      <w:numFmt w:val="decimal"/>
      <w:lvlText w:val="%4."/>
      <w:lvlJc w:val="left"/>
      <w:pPr>
        <w:tabs>
          <w:tab w:val="num" w:pos="1830"/>
        </w:tabs>
        <w:ind w:left="183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4">
      <w:start w:val="1"/>
      <w:numFmt w:val="decimal"/>
      <w:lvlText w:val="%5."/>
      <w:lvlJc w:val="left"/>
      <w:pPr>
        <w:tabs>
          <w:tab w:val="num" w:pos="2190"/>
        </w:tabs>
        <w:ind w:left="219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5">
      <w:start w:val="1"/>
      <w:numFmt w:val="decimal"/>
      <w:lvlText w:val="%6."/>
      <w:lvlJc w:val="left"/>
      <w:pPr>
        <w:tabs>
          <w:tab w:val="num" w:pos="2550"/>
        </w:tabs>
        <w:ind w:left="255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6">
      <w:start w:val="1"/>
      <w:numFmt w:val="decimal"/>
      <w:lvlText w:val="%7."/>
      <w:lvlJc w:val="left"/>
      <w:pPr>
        <w:tabs>
          <w:tab w:val="num" w:pos="2910"/>
        </w:tabs>
        <w:ind w:left="291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7">
      <w:start w:val="1"/>
      <w:numFmt w:val="decimal"/>
      <w:lvlText w:val="%8."/>
      <w:lvlJc w:val="left"/>
      <w:pPr>
        <w:tabs>
          <w:tab w:val="num" w:pos="3270"/>
        </w:tabs>
        <w:ind w:left="3270" w:hanging="360"/>
      </w:pPr>
      <w:rPr>
        <w:rFonts w:ascii="Tahoma" w:hAnsi="Tahoma" w:cs="Arial"/>
        <w:b/>
        <w:bCs/>
        <w:sz w:val="22"/>
        <w:szCs w:val="22"/>
        <w:lang w:val="it-IT"/>
      </w:rPr>
    </w:lvl>
    <w:lvl w:ilvl="8">
      <w:start w:val="1"/>
      <w:numFmt w:val="decimal"/>
      <w:lvlText w:val="%9."/>
      <w:lvlJc w:val="left"/>
      <w:pPr>
        <w:tabs>
          <w:tab w:val="num" w:pos="3630"/>
        </w:tabs>
        <w:ind w:left="3630" w:hanging="360"/>
      </w:pPr>
      <w:rPr>
        <w:rFonts w:ascii="Tahoma" w:hAnsi="Tahoma" w:cs="Arial"/>
        <w:b/>
        <w:bCs/>
        <w:sz w:val="22"/>
        <w:szCs w:val="22"/>
        <w:lang w:val="it-IT"/>
      </w:rPr>
    </w:lvl>
  </w:abstractNum>
  <w:abstractNum w:abstractNumId="4">
    <w:nsid w:val="11EA6780"/>
    <w:multiLevelType w:val="hybridMultilevel"/>
    <w:tmpl w:val="9EAEF4FC"/>
    <w:lvl w:ilvl="0" w:tplc="590A48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F3C3454"/>
    <w:multiLevelType w:val="hybridMultilevel"/>
    <w:tmpl w:val="B372A062"/>
    <w:lvl w:ilvl="0" w:tplc="7D92D062">
      <w:start w:val="1"/>
      <w:numFmt w:val="bullet"/>
      <w:lvlText w:val="□"/>
      <w:lvlJc w:val="left"/>
      <w:pPr>
        <w:ind w:left="1776" w:hanging="360"/>
      </w:pPr>
      <w:rPr>
        <w:rFonts w:ascii="Times New Roman" w:hAnsi="Times New Roman" w:cs="Times New Roman" w:hint="default"/>
        <w:sz w:val="36"/>
        <w:szCs w:val="36"/>
      </w:rPr>
    </w:lvl>
    <w:lvl w:ilvl="1" w:tplc="0410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>
    <w:nsid w:val="53B22487"/>
    <w:multiLevelType w:val="hybridMultilevel"/>
    <w:tmpl w:val="9EAEF4FC"/>
    <w:lvl w:ilvl="0" w:tplc="590A483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6C05C20"/>
    <w:multiLevelType w:val="hybridMultilevel"/>
    <w:tmpl w:val="0890D306"/>
    <w:lvl w:ilvl="0" w:tplc="861675F8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0238F5"/>
    <w:multiLevelType w:val="hybridMultilevel"/>
    <w:tmpl w:val="1374CA56"/>
    <w:lvl w:ilvl="0" w:tplc="C8527D5E">
      <w:start w:val="1"/>
      <w:numFmt w:val="lowerLetter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B74380E"/>
    <w:multiLevelType w:val="hybridMultilevel"/>
    <w:tmpl w:val="3EFA8552"/>
    <w:lvl w:ilvl="0" w:tplc="DF101F16">
      <w:start w:val="1"/>
      <w:numFmt w:val="bullet"/>
      <w:lvlText w:val="-"/>
      <w:lvlJc w:val="left"/>
      <w:pPr>
        <w:ind w:left="1428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>
    <w:nsid w:val="6CEC794C"/>
    <w:multiLevelType w:val="hybridMultilevel"/>
    <w:tmpl w:val="07280B0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2945"/>
    <w:rsid w:val="000006D3"/>
    <w:rsid w:val="00013CF7"/>
    <w:rsid w:val="00042C3F"/>
    <w:rsid w:val="00061631"/>
    <w:rsid w:val="000C4F89"/>
    <w:rsid w:val="000D266C"/>
    <w:rsid w:val="00146257"/>
    <w:rsid w:val="0015624C"/>
    <w:rsid w:val="00180ADF"/>
    <w:rsid w:val="00196D2B"/>
    <w:rsid w:val="001D2C9B"/>
    <w:rsid w:val="0020025E"/>
    <w:rsid w:val="00200C04"/>
    <w:rsid w:val="00226806"/>
    <w:rsid w:val="00226D54"/>
    <w:rsid w:val="002604CB"/>
    <w:rsid w:val="002745BB"/>
    <w:rsid w:val="00295342"/>
    <w:rsid w:val="002B67EC"/>
    <w:rsid w:val="002E05E2"/>
    <w:rsid w:val="002E1573"/>
    <w:rsid w:val="002E1681"/>
    <w:rsid w:val="0030686E"/>
    <w:rsid w:val="00322752"/>
    <w:rsid w:val="00326894"/>
    <w:rsid w:val="003748B3"/>
    <w:rsid w:val="00397611"/>
    <w:rsid w:val="003A0533"/>
    <w:rsid w:val="003C5A84"/>
    <w:rsid w:val="003C7FFC"/>
    <w:rsid w:val="003E766F"/>
    <w:rsid w:val="004153C3"/>
    <w:rsid w:val="004229EA"/>
    <w:rsid w:val="00436FE3"/>
    <w:rsid w:val="0044474E"/>
    <w:rsid w:val="004B7CA7"/>
    <w:rsid w:val="004E6A41"/>
    <w:rsid w:val="00533E72"/>
    <w:rsid w:val="00546FED"/>
    <w:rsid w:val="005A5968"/>
    <w:rsid w:val="005B21E6"/>
    <w:rsid w:val="005E3368"/>
    <w:rsid w:val="005E6E94"/>
    <w:rsid w:val="006179FA"/>
    <w:rsid w:val="00651483"/>
    <w:rsid w:val="00674A82"/>
    <w:rsid w:val="00677FB1"/>
    <w:rsid w:val="006A7CB1"/>
    <w:rsid w:val="006E2487"/>
    <w:rsid w:val="006F441F"/>
    <w:rsid w:val="007957F2"/>
    <w:rsid w:val="007A3236"/>
    <w:rsid w:val="007B2945"/>
    <w:rsid w:val="007D4C8D"/>
    <w:rsid w:val="00804831"/>
    <w:rsid w:val="00805CF1"/>
    <w:rsid w:val="0081070E"/>
    <w:rsid w:val="0084507D"/>
    <w:rsid w:val="008D16A2"/>
    <w:rsid w:val="008E49D4"/>
    <w:rsid w:val="009317EF"/>
    <w:rsid w:val="0093603B"/>
    <w:rsid w:val="009843E7"/>
    <w:rsid w:val="009937C2"/>
    <w:rsid w:val="009B2782"/>
    <w:rsid w:val="009B29EE"/>
    <w:rsid w:val="009D0A4F"/>
    <w:rsid w:val="009E3CCD"/>
    <w:rsid w:val="009F504F"/>
    <w:rsid w:val="00A22CB2"/>
    <w:rsid w:val="00A7775D"/>
    <w:rsid w:val="00B31B1F"/>
    <w:rsid w:val="00B34DFD"/>
    <w:rsid w:val="00B65482"/>
    <w:rsid w:val="00BE3A33"/>
    <w:rsid w:val="00C3467D"/>
    <w:rsid w:val="00CA67BB"/>
    <w:rsid w:val="00CC7544"/>
    <w:rsid w:val="00CF16F7"/>
    <w:rsid w:val="00CF3204"/>
    <w:rsid w:val="00D076CF"/>
    <w:rsid w:val="00D16D25"/>
    <w:rsid w:val="00D4351C"/>
    <w:rsid w:val="00D46D99"/>
    <w:rsid w:val="00D65EC1"/>
    <w:rsid w:val="00DA00C4"/>
    <w:rsid w:val="00E40A0B"/>
    <w:rsid w:val="00E56B17"/>
    <w:rsid w:val="00E574ED"/>
    <w:rsid w:val="00EA6B38"/>
    <w:rsid w:val="00EB68D7"/>
    <w:rsid w:val="00EC373C"/>
    <w:rsid w:val="00ED16E8"/>
    <w:rsid w:val="00ED28C8"/>
    <w:rsid w:val="00EE7013"/>
    <w:rsid w:val="00F20727"/>
    <w:rsid w:val="00F404A6"/>
    <w:rsid w:val="00F77659"/>
    <w:rsid w:val="00F92B63"/>
    <w:rsid w:val="00FA4796"/>
    <w:rsid w:val="00FB3437"/>
    <w:rsid w:val="00FC7319"/>
    <w:rsid w:val="00FD2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4141379-46C9-410D-9E47-FBB277B1D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B2945"/>
    <w:rPr>
      <w:sz w:val="24"/>
      <w:szCs w:val="24"/>
    </w:rPr>
  </w:style>
  <w:style w:type="paragraph" w:styleId="Titolo5">
    <w:name w:val="heading 5"/>
    <w:basedOn w:val="Normale"/>
    <w:link w:val="Titolo5Carattere"/>
    <w:uiPriority w:val="9"/>
    <w:qFormat/>
    <w:rsid w:val="009317EF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semiHidden/>
    <w:rsid w:val="007B2945"/>
    <w:rPr>
      <w:b/>
      <w:bCs/>
      <w:sz w:val="28"/>
    </w:rPr>
  </w:style>
  <w:style w:type="paragraph" w:customStyle="1" w:styleId="sche22">
    <w:name w:val="sche2_2"/>
    <w:rsid w:val="007B2945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customStyle="1" w:styleId="sche3">
    <w:name w:val="sche_3"/>
    <w:uiPriority w:val="99"/>
    <w:rsid w:val="007B2945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paragraph" w:styleId="Sottotitolo">
    <w:name w:val="Subtitle"/>
    <w:basedOn w:val="Normale"/>
    <w:qFormat/>
    <w:rsid w:val="007B2945"/>
    <w:pPr>
      <w:jc w:val="center"/>
    </w:pPr>
    <w:rPr>
      <w:rFonts w:ascii="Tahoma" w:hAnsi="Tahoma" w:cs="Tahoma"/>
      <w:sz w:val="32"/>
    </w:rPr>
  </w:style>
  <w:style w:type="character" w:styleId="Enfasigrassetto">
    <w:name w:val="Strong"/>
    <w:uiPriority w:val="22"/>
    <w:qFormat/>
    <w:rsid w:val="007B2945"/>
    <w:rPr>
      <w:b/>
      <w:bCs/>
    </w:rPr>
  </w:style>
  <w:style w:type="paragraph" w:styleId="Corpodeltesto2">
    <w:name w:val="Body Text 2"/>
    <w:basedOn w:val="Normale"/>
    <w:link w:val="Corpodeltesto2Carattere"/>
    <w:semiHidden/>
    <w:unhideWhenUsed/>
    <w:rsid w:val="007B2945"/>
    <w:pPr>
      <w:spacing w:after="120" w:line="480" w:lineRule="auto"/>
    </w:pPr>
  </w:style>
  <w:style w:type="character" w:customStyle="1" w:styleId="Corpodeltesto2Carattere">
    <w:name w:val="Corpo del testo 2 Carattere"/>
    <w:link w:val="Corpodeltesto2"/>
    <w:semiHidden/>
    <w:rsid w:val="007B2945"/>
    <w:rPr>
      <w:sz w:val="24"/>
      <w:szCs w:val="24"/>
      <w:lang w:val="it-IT" w:eastAsia="it-IT" w:bidi="ar-SA"/>
    </w:rPr>
  </w:style>
  <w:style w:type="paragraph" w:styleId="Testofumetto">
    <w:name w:val="Balloon Text"/>
    <w:basedOn w:val="Normale"/>
    <w:link w:val="TestofumettoCarattere"/>
    <w:rsid w:val="00F20727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F2072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9B29EE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IntestazioneCarattere">
    <w:name w:val="Intestazione Carattere"/>
    <w:link w:val="Intestazione"/>
    <w:rsid w:val="009B29EE"/>
    <w:rPr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9B29EE"/>
    <w:pPr>
      <w:tabs>
        <w:tab w:val="center" w:pos="4819"/>
        <w:tab w:val="right" w:pos="9638"/>
      </w:tabs>
    </w:pPr>
    <w:rPr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9B29EE"/>
    <w:rPr>
      <w:sz w:val="24"/>
      <w:szCs w:val="24"/>
    </w:rPr>
  </w:style>
  <w:style w:type="character" w:styleId="Rimandocommento">
    <w:name w:val="annotation reference"/>
    <w:rsid w:val="002E05E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2E05E2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rsid w:val="002E05E2"/>
  </w:style>
  <w:style w:type="paragraph" w:styleId="Soggettocommento">
    <w:name w:val="annotation subject"/>
    <w:basedOn w:val="Testocommento"/>
    <w:next w:val="Testocommento"/>
    <w:link w:val="SoggettocommentoCarattere"/>
    <w:rsid w:val="002E05E2"/>
    <w:rPr>
      <w:b/>
      <w:bCs/>
      <w:lang w:val="x-none" w:eastAsia="x-none"/>
    </w:rPr>
  </w:style>
  <w:style w:type="character" w:customStyle="1" w:styleId="SoggettocommentoCarattere">
    <w:name w:val="Soggetto commento Carattere"/>
    <w:link w:val="Soggettocommento"/>
    <w:rsid w:val="002E05E2"/>
    <w:rPr>
      <w:b/>
      <w:bCs/>
    </w:rPr>
  </w:style>
  <w:style w:type="paragraph" w:customStyle="1" w:styleId="Contenutotabella">
    <w:name w:val="Contenuto tabella"/>
    <w:basedOn w:val="Normale"/>
    <w:uiPriority w:val="99"/>
    <w:rsid w:val="003C5A84"/>
    <w:pPr>
      <w:suppressLineNumbers/>
      <w:suppressAutoHyphens/>
    </w:pPr>
    <w:rPr>
      <w:lang w:eastAsia="ar-SA"/>
    </w:rPr>
  </w:style>
  <w:style w:type="character" w:customStyle="1" w:styleId="Titolo5Carattere">
    <w:name w:val="Titolo 5 Carattere"/>
    <w:link w:val="Titolo5"/>
    <w:uiPriority w:val="9"/>
    <w:rsid w:val="009317EF"/>
    <w:rPr>
      <w:b/>
      <w:bCs/>
    </w:rPr>
  </w:style>
  <w:style w:type="paragraph" w:styleId="Testonotaapidipagina">
    <w:name w:val="footnote text"/>
    <w:basedOn w:val="Normale"/>
    <w:link w:val="TestonotaapidipaginaCarattere"/>
    <w:rsid w:val="00674A82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74A82"/>
  </w:style>
  <w:style w:type="character" w:styleId="Rimandonotaapidipagina">
    <w:name w:val="footnote reference"/>
    <w:rsid w:val="00674A8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84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BAF993C-1E00-4E01-80F0-5FB452356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631</Words>
  <Characters>3600</Characters>
  <Application>Microsoft Office Word</Application>
  <DocSecurity>0</DocSecurity>
  <Lines>30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</vt:lpstr>
    </vt:vector>
  </TitlesOfParts>
  <Company>Universita' degli Studi di Ferrara</Company>
  <LinksUpToDate>false</LinksUpToDate>
  <CharactersWithSpaces>4223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</dc:title>
  <dc:creator>Utente</dc:creator>
  <cp:lastModifiedBy>Cristian Colasacco</cp:lastModifiedBy>
  <cp:revision>7</cp:revision>
  <cp:lastPrinted>2012-11-26T13:23:00Z</cp:lastPrinted>
  <dcterms:created xsi:type="dcterms:W3CDTF">2018-04-11T14:28:00Z</dcterms:created>
  <dcterms:modified xsi:type="dcterms:W3CDTF">2018-06-05T08:29:00Z</dcterms:modified>
</cp:coreProperties>
</file>